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 xml:space="preserve">БРОЈ </w:t>
      </w:r>
      <w:r w:rsidR="002E1914">
        <w:rPr>
          <w:rFonts w:ascii="Arial" w:hAnsi="Arial" w:cs="Arial"/>
          <w:b/>
          <w:sz w:val="32"/>
          <w:szCs w:val="32"/>
        </w:rPr>
        <w:t>404-</w:t>
      </w:r>
      <w:r w:rsidR="003A63AE">
        <w:rPr>
          <w:rFonts w:ascii="Arial" w:hAnsi="Arial" w:cs="Arial"/>
          <w:b/>
          <w:sz w:val="32"/>
          <w:szCs w:val="32"/>
          <w:lang w:val="sr-Cyrl-CS"/>
        </w:rPr>
        <w:t>220</w:t>
      </w:r>
      <w:r w:rsidR="002E1914">
        <w:rPr>
          <w:rFonts w:ascii="Arial" w:hAnsi="Arial" w:cs="Arial"/>
          <w:b/>
          <w:sz w:val="32"/>
          <w:szCs w:val="32"/>
        </w:rPr>
        <w:t>/1</w:t>
      </w:r>
      <w:r w:rsidR="00A314D3">
        <w:rPr>
          <w:rFonts w:ascii="Arial" w:hAnsi="Arial" w:cs="Arial"/>
          <w:b/>
          <w:sz w:val="32"/>
          <w:szCs w:val="32"/>
          <w:lang w:val="sr-Cyrl-CS"/>
        </w:rPr>
        <w:t>9</w:t>
      </w:r>
      <w:r w:rsidR="002E1914">
        <w:rPr>
          <w:rFonts w:ascii="Arial" w:hAnsi="Arial" w:cs="Arial"/>
          <w:b/>
          <w:sz w:val="32"/>
          <w:szCs w:val="32"/>
        </w:rPr>
        <w:t>-01</w:t>
      </w:r>
      <w:r>
        <w:rPr>
          <w:rFonts w:ascii="Arial" w:hAnsi="Arial" w:cs="Arial"/>
          <w:b/>
          <w:sz w:val="32"/>
          <w:szCs w:val="32"/>
          <w:lang w:val="sr-Cyrl-CS"/>
        </w:rPr>
        <w:t xml:space="preserve"> од </w:t>
      </w:r>
      <w:r w:rsidR="002E1914" w:rsidRPr="003A63AE">
        <w:rPr>
          <w:rFonts w:ascii="Arial" w:hAnsi="Arial" w:cs="Arial"/>
          <w:b/>
          <w:color w:val="auto"/>
          <w:sz w:val="32"/>
          <w:szCs w:val="32"/>
        </w:rPr>
        <w:t>0</w:t>
      </w:r>
      <w:r w:rsidR="00517B02" w:rsidRPr="003A63AE">
        <w:rPr>
          <w:rFonts w:ascii="Arial" w:hAnsi="Arial" w:cs="Arial"/>
          <w:b/>
          <w:color w:val="auto"/>
          <w:sz w:val="32"/>
          <w:szCs w:val="32"/>
        </w:rPr>
        <w:t>6</w:t>
      </w:r>
      <w:r w:rsidR="00DE5348" w:rsidRPr="003A63AE">
        <w:rPr>
          <w:rFonts w:ascii="Arial" w:hAnsi="Arial" w:cs="Arial"/>
          <w:b/>
          <w:color w:val="auto"/>
          <w:sz w:val="32"/>
          <w:szCs w:val="32"/>
          <w:lang w:val="sr-Cyrl-CS"/>
        </w:rPr>
        <w:t>.</w:t>
      </w:r>
      <w:r w:rsidR="002E1914" w:rsidRPr="002E1914">
        <w:rPr>
          <w:rFonts w:ascii="Arial" w:hAnsi="Arial" w:cs="Arial"/>
          <w:b/>
          <w:color w:val="auto"/>
          <w:sz w:val="32"/>
          <w:szCs w:val="32"/>
          <w:lang w:val="sr-Cyrl-CS"/>
        </w:rPr>
        <w:t>0</w:t>
      </w:r>
      <w:r w:rsidR="00A314D3">
        <w:rPr>
          <w:rFonts w:ascii="Arial" w:hAnsi="Arial" w:cs="Arial"/>
          <w:b/>
          <w:color w:val="auto"/>
          <w:sz w:val="32"/>
          <w:szCs w:val="32"/>
          <w:lang w:val="sr-Cyrl-CS"/>
        </w:rPr>
        <w:t>8</w:t>
      </w:r>
      <w:r w:rsidR="002E1914" w:rsidRPr="002E1914">
        <w:rPr>
          <w:rFonts w:ascii="Arial" w:hAnsi="Arial" w:cs="Arial"/>
          <w:b/>
          <w:color w:val="auto"/>
          <w:sz w:val="32"/>
          <w:szCs w:val="32"/>
          <w:lang w:val="sr-Cyrl-CS"/>
        </w:rPr>
        <w:t>.201</w:t>
      </w:r>
      <w:r w:rsidR="00A314D3">
        <w:rPr>
          <w:rFonts w:ascii="Arial" w:hAnsi="Arial" w:cs="Arial"/>
          <w:b/>
          <w:color w:val="auto"/>
          <w:sz w:val="32"/>
          <w:szCs w:val="32"/>
          <w:lang w:val="sr-Cyrl-CS"/>
        </w:rPr>
        <w:t>9</w:t>
      </w:r>
      <w:r w:rsidR="00DE5348">
        <w:rPr>
          <w:rFonts w:ascii="Arial" w:hAnsi="Arial" w:cs="Arial"/>
          <w:b/>
          <w:sz w:val="32"/>
          <w:szCs w:val="32"/>
          <w:lang w:val="sr-Cyrl-CS"/>
        </w:rPr>
        <w:t>.године</w:t>
      </w:r>
    </w:p>
    <w:p w:rsidR="00DE5348" w:rsidRPr="00DE0254" w:rsidRDefault="00647AA2" w:rsidP="00DE5348">
      <w:pPr>
        <w:jc w:val="center"/>
        <w:rPr>
          <w:rFonts w:ascii="Arial" w:hAnsi="Arial" w:cs="Arial"/>
          <w:b/>
          <w:sz w:val="32"/>
          <w:szCs w:val="32"/>
          <w:lang w:val="sr-Latn-CS"/>
        </w:rPr>
      </w:pPr>
      <w:r>
        <w:rPr>
          <w:rFonts w:ascii="Arial" w:hAnsi="Arial" w:cs="Arial"/>
          <w:b/>
          <w:sz w:val="32"/>
          <w:szCs w:val="32"/>
          <w:lang w:val="sr-Cyrl-CS"/>
        </w:rPr>
        <w:t xml:space="preserve">ОТВОРЕНИ </w:t>
      </w:r>
      <w:r w:rsidR="00DE5348" w:rsidRPr="00DE0254">
        <w:rPr>
          <w:rFonts w:ascii="Arial" w:hAnsi="Arial" w:cs="Arial"/>
          <w:b/>
          <w:sz w:val="32"/>
          <w:szCs w:val="32"/>
          <w:lang w:val="sr-Cyrl-CS"/>
        </w:rPr>
        <w:t xml:space="preserve">ПОСТУПАК </w:t>
      </w:r>
    </w:p>
    <w:p w:rsidR="00DE5348" w:rsidRPr="00A314D3" w:rsidRDefault="00DE5348" w:rsidP="00DE5348">
      <w:pPr>
        <w:jc w:val="center"/>
        <w:rPr>
          <w:rFonts w:ascii="Arial" w:hAnsi="Arial" w:cs="Arial"/>
          <w:b/>
          <w:sz w:val="32"/>
          <w:szCs w:val="32"/>
          <w:lang w:val="sr-Cyrl-CS"/>
        </w:rPr>
      </w:pPr>
      <w:r w:rsidRPr="00DE5348">
        <w:rPr>
          <w:rFonts w:ascii="Arial" w:hAnsi="Arial" w:cs="Arial"/>
          <w:b/>
          <w:sz w:val="32"/>
          <w:szCs w:val="32"/>
          <w:lang w:val="sr-Cyrl-CS"/>
        </w:rPr>
        <w:t xml:space="preserve">Услуге стручног надзора </w:t>
      </w:r>
      <w:r w:rsidR="00500542">
        <w:rPr>
          <w:rFonts w:ascii="Arial" w:hAnsi="Arial" w:cs="Arial"/>
          <w:b/>
          <w:sz w:val="32"/>
          <w:szCs w:val="32"/>
          <w:lang w:val="sr-Cyrl-CS"/>
        </w:rPr>
        <w:t xml:space="preserve">за </w:t>
      </w:r>
      <w:r w:rsidR="00A314D3">
        <w:rPr>
          <w:rFonts w:ascii="Arial" w:hAnsi="Arial" w:cs="Arial"/>
          <w:b/>
          <w:sz w:val="32"/>
          <w:szCs w:val="32"/>
          <w:lang w:val="sr-Cyrl-CS"/>
        </w:rPr>
        <w:t xml:space="preserve">набавку опреме </w:t>
      </w:r>
      <w:r w:rsidR="00500542">
        <w:rPr>
          <w:rFonts w:ascii="Arial" w:hAnsi="Arial" w:cs="Arial"/>
          <w:b/>
          <w:sz w:val="32"/>
          <w:szCs w:val="32"/>
          <w:lang w:val="sr-Cyrl-CS"/>
        </w:rPr>
        <w:t>за рационализацију потрошње електричне енергије на мрежи јавног осветљења</w:t>
      </w:r>
      <w:r w:rsidR="00A314D3">
        <w:rPr>
          <w:rFonts w:ascii="Arial" w:hAnsi="Arial" w:cs="Arial"/>
          <w:b/>
          <w:sz w:val="32"/>
          <w:szCs w:val="32"/>
          <w:lang w:val="sr-Cyrl-CS"/>
        </w:rPr>
        <w:t xml:space="preserve">, </w:t>
      </w:r>
      <w:r w:rsidR="00A314D3">
        <w:rPr>
          <w:rFonts w:ascii="Arial" w:hAnsi="Arial" w:cs="Arial"/>
          <w:b/>
          <w:sz w:val="32"/>
          <w:szCs w:val="32"/>
          <w:lang w:val="sr-Latn-CS"/>
        </w:rPr>
        <w:t xml:space="preserve">IV </w:t>
      </w:r>
      <w:r w:rsidR="00A314D3">
        <w:rPr>
          <w:rFonts w:ascii="Arial" w:hAnsi="Arial" w:cs="Arial"/>
          <w:b/>
          <w:sz w:val="32"/>
          <w:szCs w:val="32"/>
          <w:lang w:val="sr-Cyrl-CS"/>
        </w:rPr>
        <w:t>фаза</w:t>
      </w:r>
    </w:p>
    <w:p w:rsidR="00DE5348" w:rsidRDefault="00DE5348" w:rsidP="00DE5348">
      <w:pPr>
        <w:rPr>
          <w:rFonts w:ascii="Arial" w:hAnsi="Arial" w:cs="Arial"/>
          <w:b/>
          <w:sz w:val="32"/>
          <w:szCs w:val="32"/>
          <w:lang w:val="sr-Cyrl-CS"/>
        </w:rPr>
      </w:pPr>
    </w:p>
    <w:p w:rsidR="00DE5348" w:rsidRPr="00DE0254" w:rsidRDefault="00DE5348" w:rsidP="00DE5348">
      <w:pPr>
        <w:rPr>
          <w:rFonts w:ascii="Arial" w:hAnsi="Arial" w:cs="Arial"/>
          <w:b/>
          <w:sz w:val="32"/>
          <w:szCs w:val="32"/>
          <w:lang w:val="sr-Cyrl-CS"/>
        </w:rPr>
      </w:pPr>
    </w:p>
    <w:p w:rsidR="00DE5348" w:rsidRDefault="00DE5348" w:rsidP="00500542">
      <w:pPr>
        <w:numPr>
          <w:ilvl w:val="0"/>
          <w:numId w:val="9"/>
        </w:numPr>
        <w:tabs>
          <w:tab w:val="clear" w:pos="720"/>
          <w:tab w:val="num" w:pos="0"/>
        </w:tabs>
        <w:suppressAutoHyphens w:val="0"/>
        <w:spacing w:line="240" w:lineRule="auto"/>
        <w:ind w:left="0" w:firstLine="0"/>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2E1914" w:rsidRPr="002E1914">
        <w:rPr>
          <w:rFonts w:ascii="Arial" w:hAnsi="Arial" w:cs="Arial"/>
          <w:b/>
          <w:sz w:val="32"/>
          <w:szCs w:val="32"/>
          <w:lang w:val="sr-Cyrl-CS"/>
        </w:rPr>
        <w:t>1</w:t>
      </w:r>
      <w:r w:rsidR="00A314D3">
        <w:rPr>
          <w:rFonts w:ascii="Arial" w:hAnsi="Arial" w:cs="Arial"/>
          <w:b/>
          <w:sz w:val="32"/>
          <w:szCs w:val="32"/>
          <w:lang w:val="sr-Cyrl-CS"/>
        </w:rPr>
        <w:t>3</w:t>
      </w:r>
      <w:r w:rsidR="002E1914" w:rsidRPr="002E1914">
        <w:rPr>
          <w:rFonts w:ascii="Arial" w:hAnsi="Arial" w:cs="Arial"/>
          <w:b/>
          <w:sz w:val="32"/>
          <w:szCs w:val="32"/>
          <w:lang w:val="sr-Cyrl-CS"/>
        </w:rPr>
        <w:t>/201</w:t>
      </w:r>
      <w:r w:rsidR="00A314D3">
        <w:rPr>
          <w:rFonts w:ascii="Arial" w:hAnsi="Arial" w:cs="Arial"/>
          <w:b/>
          <w:sz w:val="32"/>
          <w:szCs w:val="32"/>
          <w:lang w:val="sr-Cyrl-CS"/>
        </w:rPr>
        <w:t>9</w:t>
      </w:r>
      <w:r w:rsidRPr="00DE0254">
        <w:rPr>
          <w:rFonts w:ascii="Arial" w:hAnsi="Arial" w:cs="Arial"/>
          <w:b/>
          <w:sz w:val="32"/>
          <w:szCs w:val="32"/>
          <w:lang w:val="sr-Cyrl-CS"/>
        </w:rPr>
        <w:t xml:space="preserve">  -</w:t>
      </w:r>
    </w:p>
    <w:p w:rsidR="00DE5348" w:rsidRPr="00FA0971" w:rsidRDefault="00DE5348" w:rsidP="00500542">
      <w:p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500542">
        <w:rPr>
          <w:rFonts w:ascii="Arial" w:hAnsi="Arial" w:cs="Arial"/>
          <w:b/>
          <w:sz w:val="32"/>
          <w:szCs w:val="32"/>
          <w:lang w:val="sr-Cyrl-CS"/>
        </w:rPr>
        <w:t>1.2.</w:t>
      </w:r>
      <w:r w:rsidR="00551A60">
        <w:rPr>
          <w:rFonts w:ascii="Arial" w:hAnsi="Arial" w:cs="Arial"/>
          <w:b/>
          <w:sz w:val="32"/>
          <w:szCs w:val="32"/>
          <w:lang w:val="sr-Cyrl-CS"/>
        </w:rPr>
        <w:t>10</w:t>
      </w:r>
      <w:r w:rsidR="00647AA2">
        <w:rPr>
          <w:rFonts w:ascii="Arial" w:hAnsi="Arial" w:cs="Arial"/>
          <w:b/>
          <w:sz w:val="32"/>
          <w:szCs w:val="32"/>
          <w:lang w:val="sr-Cyrl-CS"/>
        </w:rPr>
        <w:t>/1</w:t>
      </w:r>
      <w:r w:rsidR="00A314D3">
        <w:rPr>
          <w:rFonts w:ascii="Arial" w:hAnsi="Arial" w:cs="Arial"/>
          <w:b/>
          <w:sz w:val="32"/>
          <w:szCs w:val="32"/>
          <w:lang w:val="sr-Cyrl-CS"/>
        </w:rPr>
        <w:t>9</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2E1914" w:rsidRDefault="00DE5348" w:rsidP="00DE5348">
            <w:pPr>
              <w:autoSpaceDE w:val="0"/>
              <w:autoSpaceDN w:val="0"/>
              <w:adjustRightInd w:val="0"/>
              <w:spacing w:line="240" w:lineRule="auto"/>
              <w:rPr>
                <w:rFonts w:ascii="Arial" w:hAnsi="Arial" w:cs="Arial"/>
                <w:b/>
              </w:rPr>
            </w:pPr>
          </w:p>
          <w:p w:rsidR="00DE5348" w:rsidRPr="002E1914" w:rsidRDefault="00517B02" w:rsidP="00A314D3">
            <w:pPr>
              <w:autoSpaceDE w:val="0"/>
              <w:autoSpaceDN w:val="0"/>
              <w:adjustRightInd w:val="0"/>
              <w:spacing w:line="240" w:lineRule="auto"/>
              <w:rPr>
                <w:rFonts w:ascii="Arial" w:hAnsi="Arial" w:cs="Arial"/>
                <w:b/>
              </w:rPr>
            </w:pPr>
            <w:r w:rsidRPr="003A63AE">
              <w:rPr>
                <w:rFonts w:ascii="Arial" w:hAnsi="Arial" w:cs="Arial"/>
                <w:b/>
              </w:rPr>
              <w:t>06</w:t>
            </w:r>
            <w:r w:rsidR="00DE5348" w:rsidRPr="002E1914">
              <w:rPr>
                <w:rFonts w:ascii="Arial" w:hAnsi="Arial" w:cs="Arial"/>
                <w:b/>
              </w:rPr>
              <w:t>.0</w:t>
            </w:r>
            <w:r w:rsidR="00A314D3">
              <w:rPr>
                <w:rFonts w:ascii="Arial" w:hAnsi="Arial" w:cs="Arial"/>
                <w:b/>
                <w:lang w:val="sr-Cyrl-CS"/>
              </w:rPr>
              <w:t>8</w:t>
            </w:r>
            <w:r w:rsidR="002E1914" w:rsidRPr="002E1914">
              <w:rPr>
                <w:rFonts w:ascii="Arial" w:hAnsi="Arial" w:cs="Arial"/>
                <w:b/>
              </w:rPr>
              <w:t>.201</w:t>
            </w:r>
            <w:r w:rsidR="00A314D3">
              <w:rPr>
                <w:rFonts w:ascii="Arial" w:hAnsi="Arial" w:cs="Arial"/>
                <w:b/>
                <w:lang w:val="sr-Cyrl-CS"/>
              </w:rPr>
              <w:t>9</w:t>
            </w:r>
            <w:r w:rsidR="00DE5348" w:rsidRPr="002E1914">
              <w:rPr>
                <w:rFonts w:ascii="Arial" w:hAnsi="Arial" w:cs="Arial"/>
                <w:b/>
              </w:rPr>
              <w:t>.године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2E1914" w:rsidRDefault="003A63AE" w:rsidP="00A314D3">
            <w:pPr>
              <w:suppressAutoHyphens w:val="0"/>
              <w:autoSpaceDE w:val="0"/>
              <w:autoSpaceDN w:val="0"/>
              <w:adjustRightInd w:val="0"/>
              <w:spacing w:line="240" w:lineRule="auto"/>
              <w:rPr>
                <w:rFonts w:ascii="Arial" w:eastAsiaTheme="minorHAnsi" w:hAnsi="Arial" w:cs="Arial"/>
                <w:kern w:val="0"/>
                <w:lang w:eastAsia="en-US"/>
              </w:rPr>
            </w:pPr>
            <w:r w:rsidRPr="003A63AE">
              <w:rPr>
                <w:rFonts w:ascii="Arial" w:eastAsiaTheme="minorHAnsi" w:hAnsi="Arial" w:cs="Arial"/>
                <w:b/>
                <w:bCs/>
                <w:kern w:val="0"/>
                <w:lang w:val="sr-Cyrl-CS" w:eastAsia="en-US"/>
              </w:rPr>
              <w:t>05</w:t>
            </w:r>
            <w:r w:rsidR="00DE5348" w:rsidRPr="003A63AE">
              <w:rPr>
                <w:rFonts w:ascii="Arial" w:eastAsiaTheme="minorHAnsi" w:hAnsi="Arial" w:cs="Arial"/>
                <w:b/>
                <w:bCs/>
                <w:kern w:val="0"/>
                <w:lang w:val="sr-Cyrl-CS" w:eastAsia="en-US"/>
              </w:rPr>
              <w:t>.</w:t>
            </w:r>
            <w:r w:rsidR="00A314D3" w:rsidRPr="003A63AE">
              <w:rPr>
                <w:rFonts w:ascii="Arial" w:eastAsiaTheme="minorHAnsi" w:hAnsi="Arial" w:cs="Arial"/>
                <w:b/>
                <w:bCs/>
                <w:kern w:val="0"/>
                <w:lang w:val="sr-Cyrl-CS" w:eastAsia="en-US"/>
              </w:rPr>
              <w:t>09</w:t>
            </w:r>
            <w:r w:rsidR="002E1914" w:rsidRPr="002E1914">
              <w:rPr>
                <w:rFonts w:ascii="Arial" w:eastAsiaTheme="minorHAnsi" w:hAnsi="Arial" w:cs="Arial"/>
                <w:b/>
                <w:bCs/>
                <w:kern w:val="0"/>
                <w:lang w:eastAsia="en-US"/>
              </w:rPr>
              <w:t>.201</w:t>
            </w:r>
            <w:r w:rsidR="00A314D3">
              <w:rPr>
                <w:rFonts w:ascii="Arial" w:eastAsiaTheme="minorHAnsi" w:hAnsi="Arial" w:cs="Arial"/>
                <w:b/>
                <w:bCs/>
                <w:kern w:val="0"/>
                <w:lang w:val="sr-Cyrl-CS" w:eastAsia="en-US"/>
              </w:rPr>
              <w:t>9</w:t>
            </w:r>
            <w:r w:rsidR="00DE5348" w:rsidRPr="002E1914">
              <w:rPr>
                <w:rFonts w:ascii="Arial" w:eastAsiaTheme="minorHAnsi" w:hAnsi="Arial" w:cs="Arial"/>
                <w:b/>
                <w:bCs/>
                <w:kern w:val="0"/>
                <w:lang w:eastAsia="en-US"/>
              </w:rPr>
              <w:t>. године до 1</w:t>
            </w:r>
            <w:r w:rsidR="002E1914" w:rsidRPr="002E1914">
              <w:rPr>
                <w:rFonts w:ascii="Arial" w:eastAsiaTheme="minorHAnsi" w:hAnsi="Arial" w:cs="Arial"/>
                <w:b/>
                <w:bCs/>
                <w:kern w:val="0"/>
                <w:lang w:eastAsia="en-US"/>
              </w:rPr>
              <w:t>2</w:t>
            </w:r>
            <w:r w:rsidR="00DE5348" w:rsidRPr="002E1914">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8A7959"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8A7959">
              <w:rPr>
                <w:rFonts w:ascii="Arial" w:eastAsiaTheme="minorHAnsi" w:hAnsi="Arial" w:cs="Arial"/>
                <w:kern w:val="0"/>
                <w:lang w:eastAsia="en-US"/>
              </w:rPr>
              <w:t xml:space="preserve">Јавно отварање: </w:t>
            </w:r>
          </w:p>
        </w:tc>
        <w:tc>
          <w:tcPr>
            <w:tcW w:w="0" w:type="auto"/>
          </w:tcPr>
          <w:p w:rsidR="00DE5348" w:rsidRPr="002E1914" w:rsidRDefault="003A63AE" w:rsidP="00A314D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05</w:t>
            </w:r>
            <w:r w:rsidR="00DE5348" w:rsidRPr="002E1914">
              <w:rPr>
                <w:rFonts w:ascii="Arial" w:eastAsiaTheme="minorHAnsi" w:hAnsi="Arial" w:cs="Arial"/>
                <w:b/>
                <w:bCs/>
                <w:kern w:val="0"/>
                <w:lang w:val="sr-Cyrl-CS" w:eastAsia="en-US"/>
              </w:rPr>
              <w:t>.</w:t>
            </w:r>
            <w:r w:rsidR="00A314D3">
              <w:rPr>
                <w:rFonts w:ascii="Arial" w:eastAsiaTheme="minorHAnsi" w:hAnsi="Arial" w:cs="Arial"/>
                <w:b/>
                <w:bCs/>
                <w:kern w:val="0"/>
                <w:lang w:val="sr-Cyrl-CS" w:eastAsia="en-US"/>
              </w:rPr>
              <w:t>09</w:t>
            </w:r>
            <w:r w:rsidR="002E1914" w:rsidRPr="002E1914">
              <w:rPr>
                <w:rFonts w:ascii="Arial" w:eastAsiaTheme="minorHAnsi" w:hAnsi="Arial" w:cs="Arial"/>
                <w:b/>
                <w:bCs/>
                <w:kern w:val="0"/>
                <w:lang w:eastAsia="en-US"/>
              </w:rPr>
              <w:t>.201</w:t>
            </w:r>
            <w:r w:rsidR="00A314D3">
              <w:rPr>
                <w:rFonts w:ascii="Arial" w:eastAsiaTheme="minorHAnsi" w:hAnsi="Arial" w:cs="Arial"/>
                <w:b/>
                <w:bCs/>
                <w:kern w:val="0"/>
                <w:lang w:val="sr-Cyrl-CS" w:eastAsia="en-US"/>
              </w:rPr>
              <w:t>9</w:t>
            </w:r>
            <w:r w:rsidR="00DE5348" w:rsidRPr="002E1914">
              <w:rPr>
                <w:rFonts w:ascii="Arial" w:eastAsiaTheme="minorHAnsi" w:hAnsi="Arial" w:cs="Arial"/>
                <w:b/>
                <w:bCs/>
                <w:kern w:val="0"/>
                <w:lang w:eastAsia="en-US"/>
              </w:rPr>
              <w:t>. године у 1</w:t>
            </w:r>
            <w:r w:rsidR="002E1914" w:rsidRPr="002E1914">
              <w:rPr>
                <w:rFonts w:ascii="Arial" w:eastAsiaTheme="minorHAnsi" w:hAnsi="Arial" w:cs="Arial"/>
                <w:b/>
                <w:bCs/>
                <w:kern w:val="0"/>
                <w:lang w:eastAsia="en-US"/>
              </w:rPr>
              <w:t>2</w:t>
            </w:r>
            <w:r w:rsidR="00DE5348" w:rsidRPr="002E1914">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B00E88">
        <w:rPr>
          <w:rFonts w:ascii="Arial" w:hAnsi="Arial" w:cs="Arial"/>
          <w:b/>
          <w:iCs/>
          <w:lang w:val="sr-Cyrl-CS"/>
        </w:rPr>
        <w:t xml:space="preserve"> </w:t>
      </w:r>
      <w:r w:rsidR="001524FB" w:rsidRPr="002E1914">
        <w:rPr>
          <w:rFonts w:ascii="Arial" w:hAnsi="Arial" w:cs="Arial"/>
          <w:b/>
          <w:iCs/>
        </w:rPr>
        <w:t>3</w:t>
      </w:r>
      <w:r w:rsidR="00551A60">
        <w:rPr>
          <w:rFonts w:ascii="Arial" w:hAnsi="Arial" w:cs="Arial"/>
          <w:b/>
          <w:iCs/>
          <w:lang w:val="sr-Cyrl-CS"/>
        </w:rPr>
        <w:t>5</w:t>
      </w:r>
      <w:r>
        <w:rPr>
          <w:rFonts w:ascii="Arial" w:hAnsi="Arial" w:cs="Arial"/>
          <w:b/>
          <w:iCs/>
        </w:rPr>
        <w:t xml:space="preserve"> </w:t>
      </w:r>
    </w:p>
    <w:p w:rsidR="00DE5348" w:rsidRPr="00DE5348" w:rsidRDefault="00DE5348" w:rsidP="00DE5348">
      <w:pPr>
        <w:jc w:val="center"/>
        <w:rPr>
          <w:rFonts w:ascii="Arial" w:hAnsi="Arial" w:cs="Arial"/>
          <w:b/>
          <w:iCs/>
          <w:lang w:val="sr-Cyrl-CS"/>
        </w:rPr>
      </w:pPr>
    </w:p>
    <w:p w:rsidR="008E5B31" w:rsidRPr="008E5B31" w:rsidRDefault="008E5B31"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 xml:space="preserve">Баточина, </w:t>
      </w:r>
      <w:r w:rsidR="00A314D3">
        <w:rPr>
          <w:rFonts w:ascii="Arial" w:hAnsi="Arial" w:cs="Arial"/>
          <w:sz w:val="24"/>
          <w:lang w:val="sr-Cyrl-CS"/>
        </w:rPr>
        <w:t>август</w:t>
      </w:r>
      <w:r w:rsidRPr="00DE0254">
        <w:rPr>
          <w:rFonts w:ascii="Arial" w:hAnsi="Arial" w:cs="Arial"/>
          <w:sz w:val="24"/>
          <w:lang w:val="sr-Cyrl-CS"/>
        </w:rPr>
        <w:t>, 201</w:t>
      </w:r>
      <w:r w:rsidR="00A314D3">
        <w:rPr>
          <w:rFonts w:ascii="Arial" w:hAnsi="Arial" w:cs="Arial"/>
          <w:sz w:val="24"/>
          <w:lang w:val="sr-Cyrl-CS"/>
        </w:rPr>
        <w:t>9</w:t>
      </w:r>
      <w:r w:rsidRPr="00DE0254">
        <w:rPr>
          <w:rFonts w:ascii="Arial" w:hAnsi="Arial" w:cs="Arial"/>
          <w:sz w:val="24"/>
          <w:lang w:val="sr-Cyrl-CS"/>
        </w:rPr>
        <w:t xml:space="preserve">. </w:t>
      </w:r>
      <w:r>
        <w:rPr>
          <w:rFonts w:ascii="Arial" w:hAnsi="Arial" w:cs="Arial"/>
          <w:sz w:val="24"/>
        </w:rPr>
        <w:t>г</w:t>
      </w:r>
      <w:r w:rsidRPr="00DE0254">
        <w:rPr>
          <w:rFonts w:ascii="Arial" w:hAnsi="Arial" w:cs="Arial"/>
          <w:sz w:val="24"/>
          <w:lang w:val="sr-Cyrl-CS"/>
        </w:rPr>
        <w:t>одине</w:t>
      </w:r>
    </w:p>
    <w:p w:rsidR="00DE5348" w:rsidRPr="00AD24A0" w:rsidRDefault="00DE5348" w:rsidP="005520AD">
      <w:pPr>
        <w:jc w:val="both"/>
        <w:rPr>
          <w:rFonts w:ascii="Arial" w:hAnsi="Arial" w:cs="Arial"/>
          <w:lang w:val="sr-Cyrl-CS"/>
        </w:rPr>
      </w:pPr>
    </w:p>
    <w:p w:rsidR="00A314D3" w:rsidRDefault="00A314D3" w:rsidP="00A314D3">
      <w:pPr>
        <w:jc w:val="both"/>
        <w:rPr>
          <w:rFonts w:ascii="Arial" w:hAnsi="Arial" w:cs="Arial"/>
          <w:lang w:val="ru-RU"/>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Pr="0012123C">
        <w:rPr>
          <w:rFonts w:ascii="Arial" w:hAnsi="Arial" w:cs="Arial"/>
          <w:noProof/>
          <w:lang w:val="sr-Cyrl-CS"/>
        </w:rPr>
        <w:t>1</w:t>
      </w:r>
      <w:r>
        <w:rPr>
          <w:rFonts w:ascii="Arial" w:hAnsi="Arial" w:cs="Arial"/>
          <w:noProof/>
          <w:lang w:val="sr-Cyrl-CS"/>
        </w:rPr>
        <w:t>4/2015</w:t>
      </w:r>
      <w:r w:rsidRPr="0012123C">
        <w:rPr>
          <w:rFonts w:ascii="Arial" w:hAnsi="Arial" w:cs="Arial"/>
          <w:noProof/>
          <w:lang w:val="sr-Cyrl-CS"/>
        </w:rPr>
        <w:t xml:space="preserve"> и 68/2015</w:t>
      </w:r>
      <w:r>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C44DD1">
        <w:rPr>
          <w:rFonts w:ascii="Arial" w:eastAsia="TimesNewRomanPSMT" w:hAnsi="Arial" w:cs="Arial"/>
          <w:lang w:val="ru-RU"/>
        </w:rPr>
        <w:t xml:space="preserve">чл. 1. Правилника о </w:t>
      </w:r>
      <w:r w:rsidRPr="00C44DD1">
        <w:rPr>
          <w:rFonts w:ascii="Arial" w:eastAsia="TimesNewRomanPSMT" w:hAnsi="Arial" w:cs="Arial"/>
        </w:rPr>
        <w:t>допуни Правилника о обавезним елементима конкурсне документације у поступцима јавних набавки и начину доказивања испуњености услова</w:t>
      </w:r>
      <w:r>
        <w:rPr>
          <w:rFonts w:ascii="Arial" w:eastAsia="TimesNewRomanPSMT" w:hAnsi="Arial" w:cs="Arial"/>
        </w:rPr>
        <w:t xml:space="preserve"> </w:t>
      </w:r>
      <w:r w:rsidRPr="00C44DD1">
        <w:rPr>
          <w:rFonts w:ascii="Arial" w:eastAsia="TimesNewRomanPSMT" w:hAnsi="Arial" w:cs="Arial"/>
          <w:lang w:val="ru-RU"/>
        </w:rPr>
        <w:t>(„Сл. гласник РС” бр.</w:t>
      </w:r>
      <w:r>
        <w:rPr>
          <w:rFonts w:ascii="Arial" w:eastAsia="TimesNewRomanPSMT" w:hAnsi="Arial" w:cs="Arial"/>
          <w:lang w:val="ru-RU"/>
        </w:rPr>
        <w:t xml:space="preserve">41/19), чл. 33. </w:t>
      </w:r>
      <w:r>
        <w:rPr>
          <w:rFonts w:ascii="Arial" w:hAnsi="Arial" w:cs="Arial"/>
          <w:lang w:val="sr-Cyrl-CS"/>
        </w:rPr>
        <w:t xml:space="preserve">Правилника о начину обављања послова јавних набавки у Општинској управи општине Баточина број 031-77/14-01 од 05.03.2014. године, </w:t>
      </w:r>
      <w:r w:rsidRPr="008566BF">
        <w:rPr>
          <w:rFonts w:ascii="Arial" w:hAnsi="Arial" w:cs="Arial"/>
          <w:lang w:val="ru-RU"/>
        </w:rPr>
        <w:t xml:space="preserve">Одлуке о покретању поступка јавне набавке број </w:t>
      </w:r>
      <w:r>
        <w:rPr>
          <w:rFonts w:ascii="Arial" w:hAnsi="Arial" w:cs="Arial"/>
          <w:lang w:val="sr-Cyrl-CS"/>
        </w:rPr>
        <w:t>13/2019</w:t>
      </w:r>
      <w:r w:rsidRPr="008566BF">
        <w:rPr>
          <w:rFonts w:ascii="Arial" w:hAnsi="Arial" w:cs="Arial"/>
          <w:lang w:val="ru-RU"/>
        </w:rPr>
        <w:t xml:space="preserve">, деловодни број </w:t>
      </w:r>
      <w:r w:rsidRPr="00517B02">
        <w:rPr>
          <w:rFonts w:ascii="Arial" w:hAnsi="Arial" w:cs="Arial"/>
          <w:lang w:val="sr-Cyrl-CS"/>
        </w:rPr>
        <w:t>404-</w:t>
      </w:r>
      <w:r w:rsidR="00517B02" w:rsidRPr="00517B02">
        <w:rPr>
          <w:rFonts w:ascii="Arial" w:hAnsi="Arial" w:cs="Arial"/>
          <w:lang w:val="sr-Cyrl-CS"/>
        </w:rPr>
        <w:t>2</w:t>
      </w:r>
      <w:r w:rsidR="00517B02" w:rsidRPr="00517B02">
        <w:rPr>
          <w:rFonts w:ascii="Arial" w:hAnsi="Arial" w:cs="Arial"/>
        </w:rPr>
        <w:t>14</w:t>
      </w:r>
      <w:r w:rsidRPr="00517B02">
        <w:rPr>
          <w:rFonts w:ascii="Arial" w:hAnsi="Arial" w:cs="Arial"/>
          <w:lang w:val="ru-RU"/>
        </w:rPr>
        <w:t xml:space="preserve">/19-01 </w:t>
      </w:r>
      <w:r w:rsidRPr="00517B02">
        <w:rPr>
          <w:rFonts w:ascii="Arial" w:hAnsi="Arial" w:cs="Arial"/>
          <w:lang w:val="sr-Cyrl-CS"/>
        </w:rPr>
        <w:t xml:space="preserve">од </w:t>
      </w:r>
      <w:r w:rsidR="00517B02" w:rsidRPr="00517B02">
        <w:rPr>
          <w:rFonts w:ascii="Arial" w:hAnsi="Arial" w:cs="Arial"/>
          <w:lang w:val="sr-Cyrl-CS"/>
        </w:rPr>
        <w:t>0</w:t>
      </w:r>
      <w:r w:rsidR="00517B02" w:rsidRPr="00517B02">
        <w:rPr>
          <w:rFonts w:ascii="Arial" w:hAnsi="Arial" w:cs="Arial"/>
        </w:rPr>
        <w:t>5</w:t>
      </w:r>
      <w:r w:rsidRPr="00517B02">
        <w:rPr>
          <w:rFonts w:ascii="Arial" w:hAnsi="Arial" w:cs="Arial"/>
          <w:lang w:val="sr-Cyrl-CS"/>
        </w:rPr>
        <w:t>.</w:t>
      </w:r>
      <w:r w:rsidRPr="00517B02">
        <w:rPr>
          <w:rFonts w:ascii="Arial" w:hAnsi="Arial" w:cs="Arial"/>
        </w:rPr>
        <w:t>0</w:t>
      </w:r>
      <w:r w:rsidRPr="00517B02">
        <w:rPr>
          <w:rFonts w:ascii="Arial" w:hAnsi="Arial" w:cs="Arial"/>
          <w:lang w:val="sr-Cyrl-CS"/>
        </w:rPr>
        <w:t>8</w:t>
      </w:r>
      <w:r w:rsidRPr="00517B02">
        <w:rPr>
          <w:rFonts w:ascii="Arial" w:hAnsi="Arial" w:cs="Arial"/>
          <w:lang w:val="ru-RU"/>
        </w:rPr>
        <w:t>.</w:t>
      </w:r>
      <w:r w:rsidRPr="00517B02">
        <w:rPr>
          <w:rFonts w:ascii="Arial" w:hAnsi="Arial" w:cs="Arial"/>
          <w:lang w:val="sr-Cyrl-CS"/>
        </w:rPr>
        <w:t>2019</w:t>
      </w:r>
      <w:r w:rsidRPr="002A40ED">
        <w:rPr>
          <w:rFonts w:ascii="Arial" w:hAnsi="Arial" w:cs="Arial"/>
          <w:lang w:val="sr-Cyrl-CS"/>
        </w:rPr>
        <w:t xml:space="preserve">. године </w:t>
      </w:r>
      <w:r w:rsidRPr="002A40ED">
        <w:rPr>
          <w:rFonts w:ascii="Arial" w:hAnsi="Arial" w:cs="Arial"/>
          <w:lang w:val="ru-RU"/>
        </w:rPr>
        <w:t>и Решења о образовању комисије за јавну набавку бр</w:t>
      </w:r>
      <w:r w:rsidRPr="002A40ED">
        <w:rPr>
          <w:rFonts w:ascii="Arial" w:hAnsi="Arial" w:cs="Arial"/>
          <w:lang w:val="sr-Cyrl-CS"/>
        </w:rPr>
        <w:t>ој 1</w:t>
      </w:r>
      <w:r>
        <w:rPr>
          <w:rFonts w:ascii="Arial" w:hAnsi="Arial" w:cs="Arial"/>
          <w:lang w:val="sr-Cyrl-CS"/>
        </w:rPr>
        <w:t>3</w:t>
      </w:r>
      <w:r w:rsidRPr="002A40ED">
        <w:rPr>
          <w:rFonts w:ascii="Arial" w:hAnsi="Arial" w:cs="Arial"/>
          <w:lang w:val="sr-Cyrl-CS"/>
        </w:rPr>
        <w:t>/201</w:t>
      </w:r>
      <w:r>
        <w:rPr>
          <w:rFonts w:ascii="Arial" w:hAnsi="Arial" w:cs="Arial"/>
          <w:lang w:val="sr-Cyrl-CS"/>
        </w:rPr>
        <w:t>9</w:t>
      </w:r>
      <w:r w:rsidRPr="002A40ED">
        <w:rPr>
          <w:rFonts w:ascii="Arial" w:hAnsi="Arial" w:cs="Arial"/>
          <w:lang w:val="ru-RU"/>
        </w:rPr>
        <w:t xml:space="preserve">, деловодни број  </w:t>
      </w:r>
      <w:r w:rsidRPr="002A40ED">
        <w:rPr>
          <w:rFonts w:ascii="Arial" w:hAnsi="Arial" w:cs="Arial"/>
          <w:lang w:val="sr-Cyrl-CS"/>
        </w:rPr>
        <w:t>404-</w:t>
      </w:r>
      <w:r w:rsidR="00517B02">
        <w:rPr>
          <w:rFonts w:ascii="Arial" w:hAnsi="Arial" w:cs="Arial"/>
        </w:rPr>
        <w:t>215</w:t>
      </w:r>
      <w:r w:rsidRPr="002A40ED">
        <w:rPr>
          <w:rFonts w:ascii="Arial" w:hAnsi="Arial" w:cs="Arial"/>
          <w:lang w:val="ru-RU"/>
        </w:rPr>
        <w:t>/1</w:t>
      </w:r>
      <w:r>
        <w:rPr>
          <w:rFonts w:ascii="Arial" w:hAnsi="Arial" w:cs="Arial"/>
          <w:lang w:val="ru-RU"/>
        </w:rPr>
        <w:t>9</w:t>
      </w:r>
      <w:r w:rsidRPr="002A40ED">
        <w:rPr>
          <w:rFonts w:ascii="Arial" w:hAnsi="Arial" w:cs="Arial"/>
          <w:lang w:val="ru-RU"/>
        </w:rPr>
        <w:t>-0</w:t>
      </w:r>
      <w:r w:rsidRPr="002A40ED">
        <w:rPr>
          <w:rFonts w:ascii="Arial" w:hAnsi="Arial" w:cs="Arial"/>
          <w:lang w:val="sr-Cyrl-CS"/>
        </w:rPr>
        <w:t xml:space="preserve">1 од </w:t>
      </w:r>
      <w:r w:rsidR="00517B02" w:rsidRPr="00517B02">
        <w:rPr>
          <w:rFonts w:ascii="Arial" w:hAnsi="Arial" w:cs="Arial"/>
          <w:lang w:val="sr-Cyrl-CS"/>
        </w:rPr>
        <w:t>0</w:t>
      </w:r>
      <w:r w:rsidR="00517B02" w:rsidRPr="00517B02">
        <w:rPr>
          <w:rFonts w:ascii="Arial" w:hAnsi="Arial" w:cs="Arial"/>
        </w:rPr>
        <w:t>5</w:t>
      </w:r>
      <w:r w:rsidRPr="002A40ED">
        <w:rPr>
          <w:rFonts w:ascii="Arial" w:hAnsi="Arial" w:cs="Arial"/>
          <w:lang w:val="sr-Cyrl-CS"/>
        </w:rPr>
        <w:t>.</w:t>
      </w:r>
      <w:r w:rsidRPr="002A40ED">
        <w:rPr>
          <w:rFonts w:ascii="Arial" w:hAnsi="Arial" w:cs="Arial"/>
        </w:rPr>
        <w:t>0</w:t>
      </w:r>
      <w:r>
        <w:rPr>
          <w:rFonts w:ascii="Arial" w:hAnsi="Arial" w:cs="Arial"/>
          <w:lang w:val="sr-Cyrl-CS"/>
        </w:rPr>
        <w:t>8</w:t>
      </w:r>
      <w:r w:rsidRPr="002A40ED">
        <w:rPr>
          <w:rFonts w:ascii="Arial" w:hAnsi="Arial" w:cs="Arial"/>
          <w:lang w:val="sr-Cyrl-CS"/>
        </w:rPr>
        <w:t>.201</w:t>
      </w:r>
      <w:r>
        <w:rPr>
          <w:rFonts w:ascii="Arial" w:hAnsi="Arial" w:cs="Arial"/>
          <w:lang w:val="sr-Cyrl-CS"/>
        </w:rPr>
        <w:t>9</w:t>
      </w:r>
      <w:r w:rsidRPr="002A40ED">
        <w:rPr>
          <w:rFonts w:ascii="Arial" w:hAnsi="Arial" w:cs="Arial"/>
          <w:lang w:val="sr-Cyrl-CS"/>
        </w:rPr>
        <w:t>. године</w:t>
      </w:r>
      <w:r w:rsidRPr="002A40ED">
        <w:rPr>
          <w:rFonts w:ascii="Arial" w:hAnsi="Arial" w:cs="Arial"/>
          <w:lang w:val="ru-RU"/>
        </w:rPr>
        <w:t>, припрем</w:t>
      </w:r>
      <w:r w:rsidRPr="002A40ED">
        <w:rPr>
          <w:rFonts w:ascii="Arial" w:hAnsi="Arial" w:cs="Arial"/>
          <w:lang w:val="sr-Cyrl-CS"/>
        </w:rPr>
        <w:t>љ</w:t>
      </w:r>
      <w:r w:rsidRPr="002A40ED">
        <w:rPr>
          <w:rFonts w:ascii="Arial" w:hAnsi="Arial" w:cs="Arial"/>
          <w:lang w:val="ru-RU"/>
        </w:rPr>
        <w:t>ена је</w:t>
      </w:r>
    </w:p>
    <w:p w:rsidR="005520AD" w:rsidRDefault="005520AD" w:rsidP="005520AD">
      <w:pPr>
        <w:ind w:firstLine="720"/>
        <w:jc w:val="both"/>
        <w:rPr>
          <w:rFonts w:ascii="Arial" w:eastAsia="TimesNewRomanPSMT" w:hAnsi="Arial" w:cs="Arial"/>
        </w:rPr>
      </w:pPr>
    </w:p>
    <w:p w:rsidR="005520AD" w:rsidRDefault="005520AD" w:rsidP="005520AD">
      <w:pPr>
        <w:ind w:firstLine="720"/>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sidRPr="003A63AE">
        <w:rPr>
          <w:rFonts w:ascii="Arial" w:eastAsia="TimesNewRomanPS-BoldMT" w:hAnsi="Arial" w:cs="Arial"/>
          <w:b/>
          <w:bCs/>
          <w:lang w:val="ru-RU"/>
        </w:rPr>
        <w:t xml:space="preserve">Број </w:t>
      </w:r>
      <w:r w:rsidR="002E1914" w:rsidRPr="003A63AE">
        <w:rPr>
          <w:rFonts w:ascii="Arial" w:eastAsia="TimesNewRomanPS-BoldMT" w:hAnsi="Arial" w:cs="Arial"/>
          <w:b/>
          <w:bCs/>
          <w:lang w:val="ru-RU"/>
        </w:rPr>
        <w:t>404-2</w:t>
      </w:r>
      <w:r w:rsidR="003A63AE" w:rsidRPr="003A63AE">
        <w:rPr>
          <w:rFonts w:ascii="Arial" w:eastAsia="TimesNewRomanPS-BoldMT" w:hAnsi="Arial" w:cs="Arial"/>
          <w:b/>
          <w:bCs/>
          <w:lang w:val="ru-RU"/>
        </w:rPr>
        <w:t>20</w:t>
      </w:r>
      <w:r w:rsidR="002E1914" w:rsidRPr="003A63AE">
        <w:rPr>
          <w:rFonts w:ascii="Arial" w:eastAsia="TimesNewRomanPS-BoldMT" w:hAnsi="Arial" w:cs="Arial"/>
          <w:b/>
          <w:bCs/>
          <w:lang w:val="ru-RU"/>
        </w:rPr>
        <w:t>/1</w:t>
      </w:r>
      <w:r w:rsidR="00A314D3" w:rsidRPr="003A63AE">
        <w:rPr>
          <w:rFonts w:ascii="Arial" w:eastAsia="TimesNewRomanPS-BoldMT" w:hAnsi="Arial" w:cs="Arial"/>
          <w:b/>
          <w:bCs/>
          <w:lang w:val="ru-RU"/>
        </w:rPr>
        <w:t>9</w:t>
      </w:r>
      <w:r w:rsidR="002E1914" w:rsidRPr="003A63AE">
        <w:rPr>
          <w:rFonts w:ascii="Arial" w:eastAsia="TimesNewRomanPS-BoldMT" w:hAnsi="Arial" w:cs="Arial"/>
          <w:b/>
          <w:bCs/>
          <w:lang w:val="ru-RU"/>
        </w:rPr>
        <w:t>-01</w:t>
      </w:r>
      <w:r w:rsidR="003A63AE">
        <w:rPr>
          <w:rFonts w:ascii="Arial" w:eastAsia="TimesNewRomanPS-BoldMT" w:hAnsi="Arial" w:cs="Arial"/>
          <w:b/>
          <w:bCs/>
          <w:lang w:val="sr-Cyrl-CS"/>
        </w:rPr>
        <w:t xml:space="preserve"> </w:t>
      </w:r>
      <w:r w:rsidR="00F129A1" w:rsidRPr="003A63AE">
        <w:rPr>
          <w:rFonts w:ascii="Arial" w:eastAsia="TimesNewRomanPS-BoldMT" w:hAnsi="Arial" w:cs="Arial"/>
          <w:b/>
          <w:bCs/>
          <w:lang w:val="sr-Cyrl-CS"/>
        </w:rPr>
        <w:t xml:space="preserve">од </w:t>
      </w:r>
      <w:r w:rsidR="00517B02" w:rsidRPr="003A63AE">
        <w:rPr>
          <w:rFonts w:ascii="Arial" w:eastAsia="TimesNewRomanPS-BoldMT" w:hAnsi="Arial" w:cs="Arial"/>
          <w:b/>
          <w:bCs/>
          <w:lang w:val="sr-Cyrl-CS"/>
        </w:rPr>
        <w:t>0</w:t>
      </w:r>
      <w:r w:rsidR="00517B02" w:rsidRPr="003A63AE">
        <w:rPr>
          <w:rFonts w:ascii="Arial" w:eastAsia="TimesNewRomanPS-BoldMT" w:hAnsi="Arial" w:cs="Arial"/>
          <w:b/>
          <w:bCs/>
        </w:rPr>
        <w:t>6</w:t>
      </w:r>
      <w:r w:rsidR="002E1914" w:rsidRPr="003A63AE">
        <w:rPr>
          <w:rFonts w:ascii="Arial" w:eastAsia="TimesNewRomanPS-BoldMT" w:hAnsi="Arial" w:cs="Arial"/>
          <w:b/>
          <w:bCs/>
          <w:lang w:val="sr-Cyrl-CS"/>
        </w:rPr>
        <w:t>.0</w:t>
      </w:r>
      <w:r w:rsidR="00A314D3" w:rsidRPr="003A63AE">
        <w:rPr>
          <w:rFonts w:ascii="Arial" w:eastAsia="TimesNewRomanPS-BoldMT" w:hAnsi="Arial" w:cs="Arial"/>
          <w:b/>
          <w:bCs/>
          <w:lang w:val="sr-Cyrl-CS"/>
        </w:rPr>
        <w:t>8</w:t>
      </w:r>
      <w:r w:rsidR="002E1914" w:rsidRPr="003A63AE">
        <w:rPr>
          <w:rFonts w:ascii="Arial" w:eastAsia="TimesNewRomanPS-BoldMT" w:hAnsi="Arial" w:cs="Arial"/>
          <w:b/>
          <w:bCs/>
          <w:lang w:val="sr-Cyrl-CS"/>
        </w:rPr>
        <w:t>.201</w:t>
      </w:r>
      <w:r w:rsidR="00A314D3" w:rsidRPr="003A63AE">
        <w:rPr>
          <w:rFonts w:ascii="Arial" w:eastAsia="TimesNewRomanPS-BoldMT" w:hAnsi="Arial" w:cs="Arial"/>
          <w:b/>
          <w:bCs/>
          <w:lang w:val="sr-Cyrl-CS"/>
        </w:rPr>
        <w:t>9</w:t>
      </w:r>
      <w:r w:rsidR="00F129A1" w:rsidRPr="003A63AE">
        <w:rPr>
          <w:rFonts w:ascii="Arial" w:eastAsia="TimesNewRomanPS-BoldMT" w:hAnsi="Arial" w:cs="Arial"/>
          <w:b/>
          <w:bCs/>
          <w:lang w:val="sr-Cyrl-CS"/>
        </w:rPr>
        <w:t>.године</w:t>
      </w:r>
    </w:p>
    <w:p w:rsidR="00AD24A0" w:rsidRPr="00647AA2" w:rsidRDefault="00647AA2" w:rsidP="00647AA2">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за </w:t>
      </w:r>
      <w:r>
        <w:rPr>
          <w:rFonts w:ascii="Arial" w:eastAsia="TimesNewRomanPS-BoldMT" w:hAnsi="Arial" w:cs="Arial"/>
          <w:b/>
          <w:bCs/>
          <w:lang w:val="sr-Cyrl-CS"/>
        </w:rPr>
        <w:t xml:space="preserve">отворени поступак </w:t>
      </w:r>
      <w:r>
        <w:rPr>
          <w:rFonts w:ascii="Arial" w:eastAsia="TimesNewRomanPS-BoldMT" w:hAnsi="Arial" w:cs="Arial"/>
          <w:b/>
          <w:bCs/>
        </w:rPr>
        <w:t>јавн</w:t>
      </w:r>
      <w:r>
        <w:rPr>
          <w:rFonts w:ascii="Arial" w:eastAsia="TimesNewRomanPS-BoldMT" w:hAnsi="Arial" w:cs="Arial"/>
          <w:b/>
          <w:bCs/>
          <w:lang w:val="sr-Cyrl-CS"/>
        </w:rPr>
        <w:t>е</w:t>
      </w:r>
      <w:r>
        <w:rPr>
          <w:rFonts w:ascii="Arial" w:eastAsia="TimesNewRomanPS-BoldMT" w:hAnsi="Arial" w:cs="Arial"/>
          <w:b/>
          <w:bCs/>
        </w:rPr>
        <w:t xml:space="preserve"> набавк</w:t>
      </w:r>
      <w:r>
        <w:rPr>
          <w:rFonts w:ascii="Arial" w:eastAsia="TimesNewRomanPS-BoldMT" w:hAnsi="Arial" w:cs="Arial"/>
          <w:b/>
          <w:bCs/>
          <w:lang w:val="sr-Cyrl-CS"/>
        </w:rPr>
        <w:t>е</w:t>
      </w:r>
      <w:r w:rsidR="00AD24A0">
        <w:rPr>
          <w:rFonts w:ascii="Arial" w:eastAsia="TimesNewRomanPS-BoldMT" w:hAnsi="Arial" w:cs="Arial"/>
          <w:b/>
          <w:bCs/>
          <w:lang w:val="sr-Cyrl-CS"/>
        </w:rPr>
        <w:t xml:space="preserve">- </w:t>
      </w:r>
      <w:r w:rsidR="00AD24A0" w:rsidRPr="008566BF">
        <w:rPr>
          <w:rFonts w:ascii="Arial" w:eastAsia="TimesNewRomanPS-BoldMT" w:hAnsi="Arial" w:cs="Arial"/>
          <w:b/>
          <w:bCs/>
          <w:lang w:val="ru-RU"/>
        </w:rPr>
        <w:t xml:space="preserve"> </w:t>
      </w:r>
    </w:p>
    <w:p w:rsidR="00500542" w:rsidRPr="00A314D3" w:rsidRDefault="005520AD" w:rsidP="00500542">
      <w:pPr>
        <w:shd w:val="clear" w:color="auto" w:fill="C6D9F1"/>
        <w:jc w:val="center"/>
        <w:rPr>
          <w:rFonts w:ascii="Arial" w:eastAsia="TimesNewRomanPS-BoldMT" w:hAnsi="Arial" w:cs="Arial"/>
          <w:b/>
          <w:bCs/>
          <w:lang w:val="sr-Cyrl-CS"/>
        </w:rPr>
      </w:pPr>
      <w:r>
        <w:rPr>
          <w:rFonts w:ascii="Arial" w:eastAsia="TimesNewRomanPS-BoldMT" w:hAnsi="Arial" w:cs="Arial"/>
          <w:b/>
          <w:bCs/>
        </w:rPr>
        <w:t>– Услуге стручног надзора</w:t>
      </w:r>
      <w:r>
        <w:rPr>
          <w:rFonts w:ascii="Arial" w:eastAsia="TimesNewRomanPS-BoldMT" w:hAnsi="Arial" w:cs="Arial"/>
          <w:b/>
          <w:bCs/>
          <w:lang w:val="sr-Cyrl-CS"/>
        </w:rPr>
        <w:t xml:space="preserve"> </w:t>
      </w:r>
      <w:r w:rsidR="00500542" w:rsidRPr="00500542">
        <w:rPr>
          <w:rFonts w:ascii="Arial" w:hAnsi="Arial" w:cs="Arial"/>
          <w:b/>
          <w:bCs/>
        </w:rPr>
        <w:t xml:space="preserve">за </w:t>
      </w:r>
      <w:r w:rsidR="00A314D3">
        <w:rPr>
          <w:rFonts w:ascii="Arial" w:hAnsi="Arial" w:cs="Arial"/>
          <w:b/>
          <w:bCs/>
          <w:lang w:val="sr-Cyrl-CS"/>
        </w:rPr>
        <w:t>набавку</w:t>
      </w:r>
      <w:r w:rsidR="00500542" w:rsidRPr="00500542">
        <w:rPr>
          <w:rFonts w:ascii="Arial" w:hAnsi="Arial" w:cs="Arial"/>
          <w:b/>
          <w:bCs/>
        </w:rPr>
        <w:t xml:space="preserve"> опреме за рационализацију потрошње електричне енергије на мрежи јавног осветљења</w:t>
      </w:r>
      <w:r w:rsidR="00AD24A0">
        <w:rPr>
          <w:rFonts w:ascii="Arial" w:eastAsia="TimesNewRomanPS-BoldMT" w:hAnsi="Arial" w:cs="Arial"/>
          <w:b/>
          <w:bCs/>
          <w:lang w:val="sr-Cyrl-CS"/>
        </w:rPr>
        <w:t xml:space="preserve">, </w:t>
      </w:r>
      <w:r w:rsidR="00A314D3">
        <w:rPr>
          <w:rFonts w:ascii="Arial" w:eastAsia="TimesNewRomanPS-BoldMT" w:hAnsi="Arial" w:cs="Arial"/>
          <w:b/>
          <w:bCs/>
          <w:lang w:val="sr-Latn-CS"/>
        </w:rPr>
        <w:t>IV</w:t>
      </w:r>
      <w:r w:rsidR="00A314D3">
        <w:rPr>
          <w:rFonts w:ascii="Arial" w:eastAsia="TimesNewRomanPS-BoldMT" w:hAnsi="Arial" w:cs="Arial"/>
          <w:b/>
          <w:bCs/>
          <w:lang w:val="sr-Cyrl-CS"/>
        </w:rPr>
        <w:t xml:space="preserve"> фаза</w:t>
      </w:r>
    </w:p>
    <w:p w:rsidR="005520AD" w:rsidRDefault="005520AD" w:rsidP="00500542">
      <w:pPr>
        <w:shd w:val="clear" w:color="auto" w:fill="C6D9F1"/>
        <w:jc w:val="center"/>
        <w:rPr>
          <w:rFonts w:ascii="Arial" w:eastAsia="TimesNewRomanPS-BoldMT" w:hAnsi="Arial" w:cs="Arial"/>
          <w:b/>
          <w:bCs/>
        </w:rPr>
      </w:pPr>
      <w:r>
        <w:rPr>
          <w:rFonts w:ascii="Arial" w:eastAsia="TimesNewRomanPS-BoldMT" w:hAnsi="Arial" w:cs="Arial"/>
          <w:b/>
          <w:bCs/>
        </w:rPr>
        <w:t>ЈН</w:t>
      </w:r>
      <w:r w:rsidR="00647AA2">
        <w:rPr>
          <w:rFonts w:ascii="Arial" w:eastAsia="TimesNewRomanPS-BoldMT" w:hAnsi="Arial" w:cs="Arial"/>
          <w:b/>
          <w:bCs/>
          <w:lang w:val="sr-Cyrl-CS"/>
        </w:rPr>
        <w:t>В</w:t>
      </w:r>
      <w:r w:rsidR="00AD24A0">
        <w:rPr>
          <w:rFonts w:ascii="Arial" w:eastAsia="TimesNewRomanPS-BoldMT" w:hAnsi="Arial" w:cs="Arial"/>
          <w:b/>
          <w:bCs/>
          <w:lang w:val="sr-Cyrl-CS"/>
        </w:rPr>
        <w:t>В</w:t>
      </w:r>
      <w:r>
        <w:rPr>
          <w:rFonts w:ascii="Arial" w:eastAsia="TimesNewRomanPS-BoldMT" w:hAnsi="Arial" w:cs="Arial"/>
          <w:b/>
          <w:bCs/>
        </w:rPr>
        <w:t xml:space="preserve"> бр. </w:t>
      </w:r>
      <w:r w:rsidR="002E1914" w:rsidRPr="002E1914">
        <w:rPr>
          <w:rFonts w:ascii="Arial" w:eastAsia="TimesNewRomanPS-BoldMT" w:hAnsi="Arial" w:cs="Arial"/>
          <w:b/>
          <w:bCs/>
          <w:lang w:val="sr-Cyrl-CS"/>
        </w:rPr>
        <w:t>1</w:t>
      </w:r>
      <w:r w:rsidR="00A314D3">
        <w:rPr>
          <w:rFonts w:ascii="Arial" w:eastAsia="TimesNewRomanPS-BoldMT" w:hAnsi="Arial" w:cs="Arial"/>
          <w:b/>
          <w:bCs/>
          <w:lang w:val="sr-Cyrl-CS"/>
        </w:rPr>
        <w:t>3/2019</w:t>
      </w:r>
      <w:r>
        <w:rPr>
          <w:rFonts w:ascii="Arial" w:eastAsia="TimesNewRomanPS-BoldMT" w:hAnsi="Arial" w:cs="Arial"/>
          <w:b/>
          <w:bCs/>
          <w:lang w:val="sr-Cyrl-CS"/>
        </w:rPr>
        <w:t xml:space="preserve"> </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3A63AE">
              <w:rPr>
                <w:rFonts w:ascii="Arial" w:eastAsia="TimesNewRomanPSMT" w:hAnsi="Arial" w:cs="Arial"/>
                <w:color w:val="auto"/>
                <w:lang w:val="sr-Cyrl-CS"/>
              </w:rPr>
              <w:t>0</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647AA2">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3A63AE">
              <w:rPr>
                <w:rFonts w:ascii="Arial" w:eastAsia="TimesNewRomanPSMT" w:hAnsi="Arial" w:cs="Arial"/>
                <w:lang w:val="sr-Cyrl-CS"/>
              </w:rPr>
              <w:t>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3B5D15">
              <w:rPr>
                <w:rFonts w:ascii="Arial" w:eastAsia="TimesNewRomanPSMT" w:hAnsi="Arial" w:cs="Arial"/>
                <w:lang w:val="sr-Cyrl-CS"/>
              </w:rPr>
              <w:t>8</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3A63AE"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3A63AE"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647AA2">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w:t>
            </w:r>
            <w:r w:rsidR="00647AA2">
              <w:rPr>
                <w:rFonts w:ascii="Arial" w:eastAsia="TimesNewRomanPSMT" w:hAnsi="Arial" w:cs="Arial"/>
                <w:lang w:val="ru-RU"/>
              </w:rPr>
              <w:t>понуђача о поштовању обавеза из чл. 75. ст. 2.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3B5D15" w:rsidP="00BD7632">
            <w:pPr>
              <w:snapToGrid w:val="0"/>
              <w:jc w:val="center"/>
              <w:rPr>
                <w:rFonts w:ascii="Arial" w:eastAsia="TimesNewRomanPSMT" w:hAnsi="Arial" w:cs="Arial"/>
                <w:lang w:val="sr-Cyrl-CS"/>
              </w:rPr>
            </w:pPr>
            <w:r>
              <w:rPr>
                <w:rFonts w:ascii="Arial" w:eastAsia="TimesNewRomanPSMT" w:hAnsi="Arial" w:cs="Arial"/>
                <w:lang w:val="sr-Cyrl-CS"/>
              </w:rPr>
              <w:t>2</w:t>
            </w:r>
            <w:r w:rsidR="003A63AE">
              <w:rPr>
                <w:rFonts w:ascii="Arial" w:eastAsia="TimesNewRomanPSMT" w:hAnsi="Arial" w:cs="Arial"/>
                <w:lang w:val="sr-Cyrl-CS"/>
              </w:rPr>
              <w:t>0</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647AA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00647AA2">
              <w:rPr>
                <w:rFonts w:ascii="Arial" w:eastAsia="TimesNewRomanPSMT" w:hAnsi="Arial" w:cs="Arial"/>
                <w:lang w:val="ru-RU"/>
              </w:rPr>
              <w:t>о поштовању обавеза из чл. 75. ст. 2.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3B5D15" w:rsidP="00BD7632">
            <w:pPr>
              <w:snapToGrid w:val="0"/>
              <w:jc w:val="center"/>
              <w:rPr>
                <w:rFonts w:ascii="Arial" w:hAnsi="Arial" w:cs="Arial"/>
                <w:lang w:val="sr-Cyrl-CS"/>
              </w:rPr>
            </w:pPr>
            <w:r>
              <w:rPr>
                <w:rFonts w:ascii="Arial" w:hAnsi="Arial" w:cs="Arial"/>
                <w:lang w:val="sr-Cyrl-CS"/>
              </w:rPr>
              <w:t>2</w:t>
            </w:r>
            <w:r w:rsidR="003A63AE">
              <w:rPr>
                <w:rFonts w:ascii="Arial" w:hAnsi="Arial" w:cs="Arial"/>
                <w:lang w:val="sr-Cyrl-CS"/>
              </w:rPr>
              <w:t>1</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hAnsi="Arial" w:cs="Arial"/>
                <w:lang w:val="sr-Cyrl-CS"/>
              </w:rPr>
            </w:pPr>
            <w:r>
              <w:rPr>
                <w:rFonts w:ascii="Arial" w:hAnsi="Arial" w:cs="Arial"/>
                <w:lang w:val="sr-Cyrl-CS"/>
              </w:rPr>
              <w:t>2</w:t>
            </w:r>
            <w:r w:rsidR="003A63AE">
              <w:rPr>
                <w:rFonts w:ascii="Arial" w:hAnsi="Arial" w:cs="Arial"/>
                <w:lang w:val="sr-Cyrl-CS"/>
              </w:rPr>
              <w:t>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3A63AE"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bl>
    <w:p w:rsidR="00AD24A0" w:rsidRDefault="00AD24A0" w:rsidP="005520AD">
      <w:pPr>
        <w:jc w:val="both"/>
        <w:rPr>
          <w:rFonts w:ascii="Arial" w:eastAsia="TimesNewRomanPSMT" w:hAnsi="Arial" w:cs="Arial"/>
        </w:rPr>
      </w:pPr>
      <w:bookmarkStart w:id="0" w:name="_GoBack"/>
      <w:bookmarkEnd w:id="0"/>
    </w:p>
    <w:p w:rsidR="00932C6D" w:rsidRPr="00932C6D" w:rsidRDefault="00932C6D" w:rsidP="005520AD">
      <w:pPr>
        <w:jc w:val="both"/>
        <w:rPr>
          <w:rFonts w:ascii="Arial" w:eastAsia="TimesNewRomanPSMT" w:hAnsi="Arial" w:cs="Arial"/>
        </w:rPr>
      </w:pPr>
    </w:p>
    <w:p w:rsidR="005520AD" w:rsidRDefault="005520AD" w:rsidP="005520AD">
      <w:pPr>
        <w:shd w:val="clear" w:color="auto" w:fill="C6D9F1"/>
        <w:jc w:val="center"/>
        <w:rPr>
          <w:rFonts w:ascii="Arial" w:hAnsi="Arial" w:cs="Arial"/>
          <w:b/>
          <w:bCs/>
          <w:i/>
          <w:iCs/>
          <w:sz w:val="28"/>
          <w:szCs w:val="28"/>
        </w:rPr>
      </w:pPr>
      <w:r>
        <w:rPr>
          <w:rFonts w:ascii="Arial" w:hAnsi="Arial" w:cs="Arial"/>
          <w:b/>
          <w:bCs/>
          <w:i/>
          <w:iCs/>
          <w:sz w:val="28"/>
          <w:szCs w:val="28"/>
        </w:rPr>
        <w:lastRenderedPageBreak/>
        <w:t>I  ОПШТИ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 xml:space="preserve">Наручилац: </w:t>
      </w:r>
      <w:r w:rsidR="00647AA2">
        <w:rPr>
          <w:lang w:val="sr-Cyrl-CS"/>
        </w:rPr>
        <w:t xml:space="preserve">Република Србија, </w:t>
      </w:r>
      <w:r>
        <w:t>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102B53">
        <w:rPr>
          <w:rFonts w:ascii="Arial" w:hAnsi="Arial" w:cs="Arial"/>
          <w:lang w:val="sr-Cyrl-CS"/>
        </w:rPr>
        <w:t xml:space="preserve"> </w:t>
      </w:r>
      <w:r>
        <w:rPr>
          <w:rFonts w:ascii="Arial" w:hAnsi="Arial" w:cs="Arial"/>
          <w:lang w:val="sr-Latn-CS"/>
        </w:rPr>
        <w:t>3</w:t>
      </w:r>
      <w:r w:rsidR="00647AA2">
        <w:rPr>
          <w:rFonts w:ascii="Arial" w:hAnsi="Arial" w:cs="Arial"/>
          <w:lang w:val="sr-Cyrl-CS"/>
        </w:rPr>
        <w:t>2</w:t>
      </w:r>
      <w:r>
        <w:rPr>
          <w:rFonts w:ascii="Arial" w:hAnsi="Arial" w:cs="Arial"/>
          <w:lang w:val="sr-Cyrl-CS"/>
        </w:rPr>
        <w:t xml:space="preserve">, </w:t>
      </w:r>
      <w:r w:rsidR="00647AA2">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00647AA2" w:rsidRPr="00A314D3">
        <w:rPr>
          <w:rFonts w:ascii="Arial" w:hAnsi="Arial" w:cs="Arial"/>
          <w:b/>
          <w:lang w:val="ru-RU"/>
        </w:rPr>
        <w:t xml:space="preserve">отвореном </w:t>
      </w:r>
      <w:r w:rsidRPr="00A314D3">
        <w:rPr>
          <w:rFonts w:ascii="Arial" w:hAnsi="Arial" w:cs="Arial"/>
          <w:b/>
          <w:lang w:val="sr-Cyrl-CS"/>
        </w:rPr>
        <w:t>поступку</w:t>
      </w:r>
      <w:r>
        <w:rPr>
          <w:rFonts w:ascii="Arial" w:hAnsi="Arial" w:cs="Arial"/>
          <w:lang w:val="sr-Cyrl-CS"/>
        </w:rPr>
        <w:t xml:space="preserve"> јавне набавке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2E1914" w:rsidRPr="002E1914">
        <w:rPr>
          <w:rFonts w:ascii="Arial" w:hAnsi="Arial" w:cs="Arial"/>
          <w:lang w:val="ru-RU"/>
        </w:rPr>
        <w:t>1</w:t>
      </w:r>
      <w:r w:rsidR="00A314D3">
        <w:rPr>
          <w:rFonts w:ascii="Arial" w:hAnsi="Arial" w:cs="Arial"/>
          <w:lang w:val="ru-RU"/>
        </w:rPr>
        <w:t>3</w:t>
      </w:r>
      <w:r w:rsidR="002E1914" w:rsidRPr="002E1914">
        <w:rPr>
          <w:rFonts w:ascii="Arial" w:hAnsi="Arial" w:cs="Arial"/>
          <w:lang w:val="ru-RU"/>
        </w:rPr>
        <w:t>/201</w:t>
      </w:r>
      <w:r w:rsidR="00A314D3">
        <w:rPr>
          <w:rFonts w:ascii="Arial" w:hAnsi="Arial" w:cs="Arial"/>
          <w:lang w:val="ru-RU"/>
        </w:rPr>
        <w:t>9</w:t>
      </w:r>
      <w:r>
        <w:rPr>
          <w:rFonts w:ascii="Arial" w:hAnsi="Arial" w:cs="Arial"/>
          <w:lang w:val="ru-RU"/>
        </w:rPr>
        <w:t xml:space="preserve">, наведене у Плану јавних набавки под бројем </w:t>
      </w:r>
      <w:r w:rsidR="00500542">
        <w:rPr>
          <w:rFonts w:ascii="Arial" w:hAnsi="Arial" w:cs="Arial"/>
          <w:lang w:val="ru-RU"/>
        </w:rPr>
        <w:t>1.2.</w:t>
      </w:r>
      <w:r w:rsidR="00551A60">
        <w:rPr>
          <w:rFonts w:ascii="Arial" w:hAnsi="Arial" w:cs="Arial"/>
          <w:lang w:val="ru-RU"/>
        </w:rPr>
        <w:t>10</w:t>
      </w:r>
      <w:r w:rsidR="00647AA2">
        <w:rPr>
          <w:rFonts w:ascii="Arial" w:hAnsi="Arial" w:cs="Arial"/>
          <w:lang w:val="ru-RU"/>
        </w:rPr>
        <w:t>/1</w:t>
      </w:r>
      <w:r w:rsidR="00A314D3">
        <w:rPr>
          <w:rFonts w:ascii="Arial" w:hAnsi="Arial" w:cs="Arial"/>
          <w:lang w:val="ru-RU"/>
        </w:rPr>
        <w:t>9</w:t>
      </w:r>
      <w:r w:rsidRPr="008566BF">
        <w:rPr>
          <w:rFonts w:ascii="Arial" w:hAnsi="Arial" w:cs="Arial"/>
          <w:lang w:val="ru-RU"/>
        </w:rPr>
        <w:t xml:space="preserve"> </w:t>
      </w:r>
      <w:r>
        <w:rPr>
          <w:rFonts w:ascii="Arial" w:hAnsi="Arial" w:cs="Arial"/>
          <w:lang w:val="ru-RU"/>
        </w:rPr>
        <w:t xml:space="preserve">јесу </w:t>
      </w:r>
      <w:r w:rsidRPr="002B5B9B">
        <w:rPr>
          <w:rFonts w:ascii="Arial" w:hAnsi="Arial" w:cs="Arial"/>
          <w:bCs/>
        </w:rPr>
        <w:t xml:space="preserve">Услуге стручног надзора </w:t>
      </w:r>
      <w:r w:rsidR="00500542">
        <w:rPr>
          <w:rFonts w:ascii="Arial" w:hAnsi="Arial" w:cs="Arial"/>
          <w:bCs/>
        </w:rPr>
        <w:t xml:space="preserve">за </w:t>
      </w:r>
      <w:r w:rsidR="00A314D3">
        <w:rPr>
          <w:rFonts w:ascii="Arial" w:hAnsi="Arial" w:cs="Arial"/>
          <w:bCs/>
          <w:lang w:val="sr-Cyrl-CS"/>
        </w:rPr>
        <w:t>набавку</w:t>
      </w:r>
      <w:r w:rsidR="00500542">
        <w:rPr>
          <w:rFonts w:ascii="Arial" w:hAnsi="Arial" w:cs="Arial"/>
          <w:bCs/>
        </w:rPr>
        <w:t xml:space="preserve"> опреме за рационализацију потрошње електричне енергије на мрежи јавног осветљења</w:t>
      </w:r>
      <w:r>
        <w:rPr>
          <w:rFonts w:ascii="Arial" w:hAnsi="Arial" w:cs="Arial"/>
          <w:bCs/>
        </w:rPr>
        <w:t xml:space="preserve">, </w:t>
      </w:r>
      <w:r w:rsidR="00A314D3">
        <w:rPr>
          <w:rFonts w:ascii="Arial" w:hAnsi="Arial" w:cs="Arial"/>
          <w:bCs/>
        </w:rPr>
        <w:t xml:space="preserve">IV </w:t>
      </w:r>
      <w:r w:rsidR="00A314D3">
        <w:rPr>
          <w:rFonts w:ascii="Arial" w:hAnsi="Arial" w:cs="Arial"/>
          <w:bCs/>
          <w:lang w:val="sr-Cyrl-CS"/>
        </w:rPr>
        <w:t xml:space="preserve">фаза, </w:t>
      </w:r>
      <w:r>
        <w:rPr>
          <w:rFonts w:ascii="Arial" w:hAnsi="Arial" w:cs="Arial"/>
          <w:bCs/>
        </w:rPr>
        <w:t xml:space="preserve">ОРН: </w:t>
      </w:r>
      <w:r>
        <w:rPr>
          <w:rFonts w:ascii="Arial" w:hAnsi="Arial" w:cs="Arial"/>
          <w:bCs/>
          <w:lang w:val="sr-Cyrl-CS"/>
        </w:rPr>
        <w:t>71520000 – Услуге грађевинског надзора.</w:t>
      </w:r>
    </w:p>
    <w:p w:rsidR="00AD24A0" w:rsidRPr="007E65F5" w:rsidRDefault="00AD24A0" w:rsidP="00AD24A0">
      <w:pPr>
        <w:jc w:val="both"/>
        <w:rPr>
          <w:lang w:val="sr-Latn-CS"/>
        </w:rPr>
      </w:pPr>
    </w:p>
    <w:p w:rsidR="00AD24A0" w:rsidRPr="00BC4C22" w:rsidRDefault="008A7959" w:rsidP="00AD24A0">
      <w:pPr>
        <w:jc w:val="both"/>
        <w:rPr>
          <w:rFonts w:ascii="Arial" w:hAnsi="Arial" w:cs="Arial"/>
          <w:b/>
          <w:bCs/>
          <w:lang w:val="sr-Cyrl-CS"/>
        </w:rPr>
      </w:pPr>
      <w:r>
        <w:rPr>
          <w:rFonts w:ascii="Arial" w:hAnsi="Arial" w:cs="Arial"/>
          <w:b/>
          <w:bCs/>
          <w:lang w:val="sr-Cyrl-CS"/>
        </w:rPr>
        <w:t>4</w:t>
      </w:r>
      <w:r w:rsidR="00AD24A0">
        <w:rPr>
          <w:rFonts w:ascii="Arial" w:hAnsi="Arial" w:cs="Arial"/>
          <w:b/>
          <w:bCs/>
          <w:lang w:val="sr-Cyrl-CS"/>
        </w:rPr>
        <w:t>.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8A7959" w:rsidP="00AD24A0">
      <w:pPr>
        <w:jc w:val="both"/>
        <w:rPr>
          <w:rFonts w:ascii="Arial" w:hAnsi="Arial" w:cs="Arial"/>
          <w:b/>
          <w:bCs/>
          <w:iCs/>
          <w:lang w:val="sr-Cyrl-CS"/>
        </w:rPr>
      </w:pPr>
      <w:r>
        <w:rPr>
          <w:rFonts w:ascii="Arial" w:hAnsi="Arial" w:cs="Arial"/>
          <w:b/>
          <w:bCs/>
          <w:i/>
          <w:iCs/>
          <w:lang w:val="sr-Cyrl-CS"/>
        </w:rPr>
        <w:t>5</w:t>
      </w:r>
      <w:r w:rsidR="00AD24A0">
        <w:rPr>
          <w:rFonts w:ascii="Arial" w:hAnsi="Arial" w:cs="Arial"/>
          <w:b/>
          <w:bCs/>
          <w:i/>
          <w:iCs/>
          <w:lang w:val="sr-Cyrl-CS"/>
        </w:rPr>
        <w:t>.</w:t>
      </w:r>
      <w:r w:rsidR="00AD24A0" w:rsidRPr="002B3379">
        <w:rPr>
          <w:rFonts w:ascii="Arial" w:hAnsi="Arial" w:cs="Arial"/>
          <w:b/>
          <w:bCs/>
          <w:iCs/>
          <w:lang w:val="sr-Cyrl-CS"/>
        </w:rPr>
        <w:t xml:space="preserve"> Контакт</w:t>
      </w:r>
    </w:p>
    <w:p w:rsidR="00A314D3" w:rsidRPr="003B4DEB" w:rsidRDefault="00A314D3" w:rsidP="00A314D3">
      <w:pPr>
        <w:jc w:val="both"/>
        <w:rPr>
          <w:rFonts w:ascii="Arial" w:hAnsi="Arial" w:cs="Arial"/>
          <w:lang w:val="sr-Cyrl-CS"/>
        </w:rPr>
      </w:pPr>
      <w:r w:rsidRPr="003A7CFB">
        <w:rPr>
          <w:rFonts w:ascii="Arial" w:hAnsi="Arial" w:cs="Arial"/>
          <w:lang w:val="ru-RU"/>
        </w:rPr>
        <w:t xml:space="preserve">Лица за контакт: </w:t>
      </w:r>
      <w:r>
        <w:rPr>
          <w:rFonts w:ascii="Arial" w:hAnsi="Arial" w:cs="Arial"/>
          <w:lang w:val="sr-Cyrl-CS"/>
        </w:rPr>
        <w:t>Оливера Јашовић и Јелена</w:t>
      </w:r>
      <w:r>
        <w:rPr>
          <w:rFonts w:ascii="Arial" w:hAnsi="Arial" w:cs="Arial"/>
        </w:rPr>
        <w:t xml:space="preserve"> </w:t>
      </w:r>
      <w:r>
        <w:rPr>
          <w:rFonts w:ascii="Arial" w:hAnsi="Arial" w:cs="Arial"/>
          <w:lang w:val="sr-Cyrl-CS"/>
        </w:rPr>
        <w:t>Драгељевић</w:t>
      </w:r>
    </w:p>
    <w:p w:rsidR="00A314D3" w:rsidRPr="003B4DEB" w:rsidRDefault="00A314D3" w:rsidP="00A314D3">
      <w:pPr>
        <w:jc w:val="both"/>
        <w:rPr>
          <w:rFonts w:ascii="Arial" w:hAnsi="Arial" w:cs="Arial"/>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r>
        <w:rPr>
          <w:rFonts w:ascii="Arial" w:hAnsi="Arial" w:cs="Arial"/>
          <w:lang w:val="ru-RU"/>
        </w:rPr>
        <w:t xml:space="preserve"> </w:t>
      </w:r>
      <w:hyperlink r:id="rId12" w:history="1">
        <w:r w:rsidRPr="00BE5541">
          <w:rPr>
            <w:rStyle w:val="Hyperlink"/>
            <w:rFonts w:ascii="Arial" w:hAnsi="Arial" w:cs="Arial"/>
            <w:lang w:val="sr-Latn-CS"/>
          </w:rPr>
          <w:t>jelenadrageljevic</w:t>
        </w:r>
        <w:r w:rsidRPr="00BE5541">
          <w:rPr>
            <w:rStyle w:val="Hyperlink"/>
            <w:rFonts w:ascii="Arial" w:hAnsi="Arial" w:cs="Arial"/>
          </w:rPr>
          <w:t>@ymail.com</w:t>
        </w:r>
      </w:hyperlink>
      <w:r>
        <w:rPr>
          <w:rFonts w:ascii="Arial" w:hAnsi="Arial" w:cs="Arial"/>
        </w:rPr>
        <w:t xml:space="preserve"> </w:t>
      </w:r>
    </w:p>
    <w:p w:rsidR="00A314D3" w:rsidRPr="00460264" w:rsidRDefault="00A314D3" w:rsidP="00A314D3">
      <w:pPr>
        <w:jc w:val="both"/>
        <w:rPr>
          <w:rFonts w:ascii="Arial" w:hAnsi="Arial" w:cs="Arial"/>
          <w:bCs/>
          <w:lang w:val="sr-Cyrl-CS"/>
        </w:rPr>
      </w:pPr>
      <w:r>
        <w:rPr>
          <w:rFonts w:ascii="Arial" w:hAnsi="Arial" w:cs="Arial"/>
          <w:lang w:val="sr-Cyrl-CS"/>
        </w:rPr>
        <w:t>факс: 034/6842-314</w:t>
      </w:r>
    </w:p>
    <w:p w:rsidR="00AD24A0" w:rsidRDefault="00AD24A0" w:rsidP="00AD24A0">
      <w:pPr>
        <w:jc w:val="both"/>
        <w:rPr>
          <w:rFonts w:ascii="Arial" w:hAnsi="Arial" w:cs="Arial"/>
          <w:bCs/>
          <w:color w:val="C00000"/>
          <w:lang w:val="ru-RU"/>
        </w:rPr>
      </w:pPr>
    </w:p>
    <w:p w:rsidR="00102B53" w:rsidRPr="008566BF" w:rsidRDefault="00102B53" w:rsidP="00AD24A0">
      <w:pPr>
        <w:jc w:val="both"/>
        <w:rPr>
          <w:rFonts w:ascii="Arial" w:hAnsi="Arial" w:cs="Arial"/>
          <w:bCs/>
          <w:color w:val="C00000"/>
          <w:lang w:val="ru-RU"/>
        </w:rPr>
      </w:pPr>
    </w:p>
    <w:p w:rsidR="00AD24A0" w:rsidRPr="008566BF" w:rsidRDefault="00AD24A0" w:rsidP="00AD24A0">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1524FB"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1524FB" w:rsidRPr="00BC4C22" w:rsidRDefault="001524FB" w:rsidP="001524FB">
      <w:pPr>
        <w:ind w:left="270"/>
        <w:jc w:val="both"/>
        <w:rPr>
          <w:rFonts w:ascii="Arial" w:hAnsi="Arial" w:cs="Arial"/>
          <w:b/>
          <w:bCs/>
        </w:rPr>
      </w:pP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sidR="00647AA2">
        <w:rPr>
          <w:rFonts w:ascii="Arial" w:hAnsi="Arial" w:cs="Arial"/>
          <w:lang w:val="ru-RU"/>
        </w:rPr>
        <w:t>В</w:t>
      </w:r>
      <w:r>
        <w:rPr>
          <w:rFonts w:ascii="Arial" w:hAnsi="Arial" w:cs="Arial"/>
          <w:lang w:val="ru-RU"/>
        </w:rPr>
        <w:t>В</w:t>
      </w:r>
      <w:r w:rsidRPr="008566BF">
        <w:rPr>
          <w:rFonts w:ascii="Arial" w:hAnsi="Arial" w:cs="Arial"/>
          <w:lang w:val="ru-RU"/>
        </w:rPr>
        <w:t xml:space="preserve"> бр</w:t>
      </w:r>
      <w:r>
        <w:rPr>
          <w:rFonts w:ascii="Arial" w:hAnsi="Arial" w:cs="Arial"/>
          <w:lang w:val="ru-RU"/>
        </w:rPr>
        <w:t>.</w:t>
      </w:r>
      <w:r w:rsidR="002E1914">
        <w:rPr>
          <w:rFonts w:ascii="Arial" w:hAnsi="Arial" w:cs="Arial"/>
          <w:lang w:val="ru-RU"/>
        </w:rPr>
        <w:t>1</w:t>
      </w:r>
      <w:r w:rsidR="00A314D3">
        <w:rPr>
          <w:rFonts w:ascii="Arial" w:hAnsi="Arial" w:cs="Arial"/>
          <w:lang w:val="ru-RU"/>
        </w:rPr>
        <w:t>3/2019</w:t>
      </w:r>
      <w:r w:rsidRPr="001524FB">
        <w:rPr>
          <w:rFonts w:ascii="Arial" w:hAnsi="Arial" w:cs="Arial"/>
          <w:lang w:val="ru-RU"/>
        </w:rPr>
        <w:t>,</w:t>
      </w:r>
      <w:r w:rsidRPr="00E17AC8">
        <w:rPr>
          <w:rFonts w:ascii="Arial" w:hAnsi="Arial" w:cs="Arial"/>
          <w:lang w:val="ru-RU"/>
        </w:rPr>
        <w:t xml:space="preserve"> </w:t>
      </w:r>
      <w:r>
        <w:rPr>
          <w:rFonts w:ascii="Arial" w:hAnsi="Arial" w:cs="Arial"/>
          <w:lang w:val="ru-RU"/>
        </w:rPr>
        <w:t xml:space="preserve">наведене у Плану јавних набавки под бројем </w:t>
      </w:r>
      <w:r w:rsidR="00500542">
        <w:rPr>
          <w:rFonts w:ascii="Arial" w:hAnsi="Arial" w:cs="Arial"/>
          <w:lang w:val="ru-RU"/>
        </w:rPr>
        <w:t>1.2.</w:t>
      </w:r>
      <w:r w:rsidR="00551A60">
        <w:rPr>
          <w:rFonts w:ascii="Arial" w:hAnsi="Arial" w:cs="Arial"/>
          <w:lang w:val="ru-RU"/>
        </w:rPr>
        <w:t>10</w:t>
      </w:r>
      <w:r w:rsidR="00500542">
        <w:rPr>
          <w:rFonts w:ascii="Arial" w:hAnsi="Arial" w:cs="Arial"/>
          <w:lang w:val="ru-RU"/>
        </w:rPr>
        <w:t>/</w:t>
      </w:r>
      <w:r w:rsidR="00647AA2">
        <w:rPr>
          <w:rFonts w:ascii="Arial" w:hAnsi="Arial" w:cs="Arial"/>
          <w:lang w:val="ru-RU"/>
        </w:rPr>
        <w:t>201</w:t>
      </w:r>
      <w:r w:rsidR="00A314D3">
        <w:rPr>
          <w:rFonts w:ascii="Arial" w:hAnsi="Arial" w:cs="Arial"/>
          <w:lang w:val="ru-RU"/>
        </w:rPr>
        <w:t>9</w:t>
      </w:r>
      <w:r>
        <w:rPr>
          <w:rFonts w:ascii="Arial" w:hAnsi="Arial" w:cs="Arial"/>
          <w:lang w:val="ru-RU"/>
        </w:rPr>
        <w:t xml:space="preserve"> </w:t>
      </w:r>
      <w:r w:rsidR="00BC4C22">
        <w:rPr>
          <w:rFonts w:ascii="Arial" w:hAnsi="Arial" w:cs="Arial"/>
          <w:lang w:val="ru-RU"/>
        </w:rPr>
        <w:t>јесу</w:t>
      </w:r>
      <w:r w:rsidR="00A314D3">
        <w:rPr>
          <w:rFonts w:ascii="Arial" w:hAnsi="Arial" w:cs="Arial"/>
          <w:b/>
          <w:bCs/>
          <w:lang w:val="sr-Cyrl-CS"/>
        </w:rPr>
        <w:t xml:space="preserve"> </w:t>
      </w:r>
      <w:r w:rsidR="00A314D3" w:rsidRPr="00A314D3">
        <w:rPr>
          <w:rFonts w:ascii="Arial" w:hAnsi="Arial" w:cs="Arial"/>
          <w:b/>
          <w:bCs/>
        </w:rPr>
        <w:t xml:space="preserve">Услуге стручног надзора за </w:t>
      </w:r>
      <w:r w:rsidR="00A314D3" w:rsidRPr="00A314D3">
        <w:rPr>
          <w:rFonts w:ascii="Arial" w:hAnsi="Arial" w:cs="Arial"/>
          <w:b/>
          <w:bCs/>
          <w:lang w:val="sr-Cyrl-CS"/>
        </w:rPr>
        <w:t>набавку</w:t>
      </w:r>
      <w:r w:rsidR="00A314D3" w:rsidRPr="00A314D3">
        <w:rPr>
          <w:rFonts w:ascii="Arial" w:hAnsi="Arial" w:cs="Arial"/>
          <w:b/>
          <w:bCs/>
        </w:rPr>
        <w:t xml:space="preserve"> опреме за рационализацију потрошње електричне енергије на мрежи јавног осветљења, IV </w:t>
      </w:r>
      <w:r w:rsidR="00A314D3" w:rsidRPr="00A314D3">
        <w:rPr>
          <w:rFonts w:ascii="Arial" w:hAnsi="Arial" w:cs="Arial"/>
          <w:b/>
          <w:bCs/>
          <w:lang w:val="sr-Cyrl-CS"/>
        </w:rPr>
        <w:t>фаза</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102B53" w:rsidRDefault="00102B53" w:rsidP="005520AD">
      <w:pPr>
        <w:jc w:val="both"/>
        <w:rPr>
          <w:rFonts w:ascii="Arial" w:hAnsi="Arial" w:cs="Arial"/>
          <w:i/>
          <w:iCs/>
        </w:rPr>
      </w:pPr>
    </w:p>
    <w:p w:rsidR="00932C6D" w:rsidRDefault="00932C6D" w:rsidP="005520AD">
      <w:pPr>
        <w:jc w:val="both"/>
        <w:rPr>
          <w:rFonts w:ascii="Arial" w:hAnsi="Arial" w:cs="Arial"/>
          <w:i/>
          <w:iCs/>
        </w:rPr>
      </w:pPr>
    </w:p>
    <w:p w:rsidR="00932C6D" w:rsidRDefault="00932C6D" w:rsidP="005520AD">
      <w:pPr>
        <w:jc w:val="both"/>
        <w:rPr>
          <w:rFonts w:ascii="Arial" w:hAnsi="Arial" w:cs="Arial"/>
          <w:i/>
          <w:iCs/>
        </w:rPr>
      </w:pPr>
    </w:p>
    <w:p w:rsidR="00932C6D" w:rsidRPr="00932C6D" w:rsidRDefault="00932C6D" w:rsidP="005520AD">
      <w:pPr>
        <w:jc w:val="both"/>
        <w:rPr>
          <w:rFonts w:ascii="Arial" w:hAnsi="Arial" w:cs="Arial"/>
          <w:i/>
          <w:iCs/>
        </w:rPr>
      </w:pPr>
    </w:p>
    <w:p w:rsidR="005520AD" w:rsidRPr="0054398B" w:rsidRDefault="005520AD" w:rsidP="005520AD">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520AD" w:rsidRDefault="005520AD" w:rsidP="005520AD">
      <w:pPr>
        <w:shd w:val="clear" w:color="auto" w:fill="C6D9F1"/>
        <w:jc w:val="center"/>
        <w:rPr>
          <w:rFonts w:ascii="Arial" w:hAnsi="Arial" w:cs="Arial"/>
          <w:b/>
          <w:bCs/>
          <w:i/>
          <w:iCs/>
        </w:rPr>
      </w:pPr>
    </w:p>
    <w:p w:rsidR="005520AD" w:rsidRDefault="005520AD" w:rsidP="005520AD">
      <w:pPr>
        <w:rPr>
          <w:rFonts w:ascii="Arial" w:hAnsi="Arial" w:cs="Arial"/>
          <w:b/>
          <w:bCs/>
          <w:i/>
          <w:iCs/>
        </w:rPr>
      </w:pPr>
    </w:p>
    <w:p w:rsidR="005520AD" w:rsidRPr="004265D0" w:rsidRDefault="005520AD" w:rsidP="005520AD">
      <w:pPr>
        <w:suppressAutoHyphens w:val="0"/>
        <w:spacing w:line="240" w:lineRule="auto"/>
        <w:ind w:firstLine="708"/>
        <w:jc w:val="both"/>
        <w:rPr>
          <w:rFonts w:ascii="Arial" w:hAnsi="Arial" w:cs="Arial"/>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w:t>
      </w:r>
      <w:r w:rsidR="000B7CDE">
        <w:rPr>
          <w:rFonts w:ascii="Arial" w:hAnsi="Arial" w:cs="Arial"/>
          <w:lang w:val="sr-Cyrl-CS"/>
        </w:rPr>
        <w:t xml:space="preserve">013, 50/2013, 98/2013, 132/2014, </w:t>
      </w:r>
      <w:r>
        <w:rPr>
          <w:rFonts w:ascii="Arial" w:hAnsi="Arial" w:cs="Arial"/>
          <w:lang w:val="sr-Cyrl-CS"/>
        </w:rPr>
        <w:t>145/2014</w:t>
      </w:r>
      <w:r w:rsidR="000B7CDE">
        <w:rPr>
          <w:rFonts w:ascii="Arial" w:hAnsi="Arial" w:cs="Arial"/>
          <w:lang w:val="sr-Cyrl-CS"/>
        </w:rPr>
        <w:t>, 83/2018, 31/2019 и 37/2019-др.закон</w:t>
      </w:r>
      <w:r>
        <w:rPr>
          <w:rFonts w:ascii="Arial" w:hAnsi="Arial" w:cs="Arial"/>
          <w:lang w:val="sr-Cyrl-CS"/>
        </w:rPr>
        <w:t>), Правилником о садржини и начину вођења стручног надзора ( Сл.гл. РС. бр. 22/2015</w:t>
      </w:r>
      <w:r w:rsidR="00263685">
        <w:rPr>
          <w:rFonts w:ascii="Arial" w:hAnsi="Arial" w:cs="Arial"/>
          <w:lang w:val="sr-Cyrl-CS"/>
        </w:rPr>
        <w:t xml:space="preserve"> и 24/2017</w:t>
      </w:r>
      <w:r w:rsidR="004265D0">
        <w:rPr>
          <w:rFonts w:ascii="Arial" w:hAnsi="Arial" w:cs="Arial"/>
          <w:lang w:val="sr-Cyrl-CS"/>
        </w:rPr>
        <w:t>)</w:t>
      </w:r>
      <w:r w:rsidR="004265D0">
        <w:rPr>
          <w:rFonts w:ascii="Arial" w:hAnsi="Arial" w:cs="Arial"/>
        </w:rPr>
        <w:t>,</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004265D0">
        <w:rPr>
          <w:rFonts w:ascii="Arial" w:hAnsi="Arial" w:cs="Arial"/>
        </w:rPr>
        <w:t>.</w:t>
      </w:r>
    </w:p>
    <w:p w:rsidR="00822DFD" w:rsidRDefault="00822DFD" w:rsidP="005520AD">
      <w:pPr>
        <w:ind w:firstLine="360"/>
        <w:jc w:val="both"/>
        <w:rPr>
          <w:rFonts w:ascii="Arial" w:hAnsi="Arial" w:cs="Arial"/>
          <w:lang w:val="sr-Cyrl-CS"/>
        </w:rPr>
      </w:pPr>
      <w:r>
        <w:rPr>
          <w:rFonts w:ascii="Arial" w:hAnsi="Arial" w:cs="Arial"/>
          <w:lang w:val="sr-Cyrl-CS"/>
        </w:rPr>
        <w:t>Предмет јавне набавке је</w:t>
      </w:r>
      <w:r w:rsidRPr="0054398B">
        <w:rPr>
          <w:rFonts w:ascii="Arial" w:hAnsi="Arial" w:cs="Arial"/>
          <w:lang w:val="sr-Cyrl-CS"/>
        </w:rPr>
        <w:t xml:space="preserve"> вршење услуга стручног надзора у складу са потребама наручиоца за време важења уговора о јавној набавци. </w:t>
      </w:r>
    </w:p>
    <w:p w:rsidR="005520AD" w:rsidRPr="00B91075" w:rsidRDefault="005520AD" w:rsidP="005520AD">
      <w:pPr>
        <w:jc w:val="both"/>
        <w:rPr>
          <w:rFonts w:ascii="Arial" w:hAnsi="Arial" w:cs="Arial"/>
          <w:lang w:val="sr-Cyrl-CS"/>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да ли се грађење врши према </w:t>
      </w:r>
      <w:r w:rsidR="00DC3EB4">
        <w:rPr>
          <w:rFonts w:ascii="Arial" w:hAnsi="Arial" w:cs="Arial"/>
          <w:lang w:val="sr-Cyrl-CS"/>
        </w:rPr>
        <w:t>одговарајућем</w:t>
      </w:r>
      <w:r>
        <w:rPr>
          <w:rFonts w:ascii="Arial" w:hAnsi="Arial" w:cs="Arial"/>
          <w:lang w:val="sr-Cyrl-CS"/>
        </w:rPr>
        <w:t xml:space="preserve"> решењу </w:t>
      </w:r>
      <w:r w:rsidR="00DC3EB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Pr>
          <w:rFonts w:ascii="Arial" w:hAnsi="Arial" w:cs="Arial"/>
          <w:lang w:val="sr-Cyrl-CS"/>
        </w:rPr>
        <w:t xml:space="preserve">, као и благовремено предузимање мера у случају одступања извођења радова од </w:t>
      </w:r>
      <w:r w:rsidR="00DC3EB4">
        <w:rPr>
          <w:rFonts w:ascii="Arial" w:hAnsi="Arial" w:cs="Arial"/>
          <w:lang w:val="sr-Cyrl-CS"/>
        </w:rPr>
        <w:t>пројектно-техничке документације</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w:t>
      </w:r>
      <w:r w:rsidR="002D0335">
        <w:rPr>
          <w:rFonts w:ascii="Arial" w:hAnsi="Arial" w:cs="Arial"/>
          <w:lang w:val="sr-Cyrl-CS"/>
        </w:rPr>
        <w:t>рема природи и динамици изградњ</w:t>
      </w:r>
      <w:r w:rsidR="002D0335">
        <w:rPr>
          <w:rFonts w:ascii="Arial" w:hAnsi="Arial" w:cs="Arial"/>
        </w:rPr>
        <w:t>e</w:t>
      </w:r>
      <w:r>
        <w:rPr>
          <w:rFonts w:ascii="Arial" w:hAnsi="Arial" w:cs="Arial"/>
          <w:lang w:val="sr-Cyrl-CS"/>
        </w:rPr>
        <w:t xml:space="preserve"> објекта, не могу проверити у каснијим фазама изградње објекта (радови на извођењу темеља, арматуре, оплате, изолације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822DFD" w:rsidRPr="00B91075" w:rsidRDefault="00822DFD" w:rsidP="00822DFD">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lastRenderedPageBreak/>
        <w:t>Поред свих обавеза које произилазе и</w:t>
      </w:r>
      <w:r>
        <w:rPr>
          <w:rFonts w:ascii="Arial" w:eastAsia="Times New Roman" w:hAnsi="Arial" w:cs="Arial"/>
        </w:rPr>
        <w:t xml:space="preserve">з Закона о планирању и изградњи </w:t>
      </w:r>
      <w:r w:rsidRPr="00B91075">
        <w:rPr>
          <w:rFonts w:ascii="Arial" w:eastAsia="Times New Roman" w:hAnsi="Arial" w:cs="Arial"/>
        </w:rPr>
        <w:t>као и правилима вршења стручног надзора, стручни надзор је дужан да координира са наручиоцем, односно техничком службом наручиоца.</w:t>
      </w:r>
    </w:p>
    <w:p w:rsidR="00822DFD" w:rsidRDefault="00822DFD" w:rsidP="00822DFD">
      <w:pPr>
        <w:pStyle w:val="ListParagraph"/>
        <w:numPr>
          <w:ilvl w:val="0"/>
          <w:numId w:val="4"/>
        </w:numPr>
        <w:tabs>
          <w:tab w:val="left" w:pos="450"/>
        </w:tabs>
        <w:suppressAutoHyphens w:val="0"/>
        <w:spacing w:line="240" w:lineRule="auto"/>
        <w:ind w:left="360"/>
        <w:contextualSpacing/>
        <w:jc w:val="both"/>
        <w:rPr>
          <w:rFonts w:ascii="Arial" w:hAnsi="Arial" w:cs="Arial"/>
          <w:lang w:val="sr-Cyrl-CS"/>
        </w:rPr>
      </w:pPr>
      <w:r w:rsidRPr="00613CC9">
        <w:rPr>
          <w:rFonts w:ascii="Arial" w:hAnsi="Arial" w:cs="Arial"/>
          <w:lang w:val="sr-Cyrl-CS"/>
        </w:rPr>
        <w:t>Решавање дргуих питања која се појаве у току грађења, односно извршења посла.</w:t>
      </w:r>
    </w:p>
    <w:p w:rsidR="005520AD" w:rsidRDefault="005520AD" w:rsidP="005520AD">
      <w:pPr>
        <w:jc w:val="both"/>
        <w:rPr>
          <w:rFonts w:ascii="Arial" w:hAnsi="Arial" w:cs="Arial"/>
          <w:lang w:val="sr-Cyrl-CS"/>
        </w:rPr>
      </w:pPr>
    </w:p>
    <w:p w:rsidR="00822DFD" w:rsidRPr="00480331" w:rsidRDefault="00822DFD" w:rsidP="00822DFD">
      <w:pPr>
        <w:tabs>
          <w:tab w:val="left" w:pos="450"/>
        </w:tabs>
        <w:suppressAutoHyphens w:val="0"/>
        <w:spacing w:line="240" w:lineRule="auto"/>
        <w:contextualSpacing/>
        <w:jc w:val="both"/>
        <w:rPr>
          <w:rFonts w:ascii="Arial" w:hAnsi="Arial" w:cs="Arial"/>
          <w:lang w:val="sr-Cyrl-CS"/>
        </w:rPr>
      </w:pPr>
      <w:r w:rsidRPr="00480331">
        <w:rPr>
          <w:rFonts w:ascii="Arial" w:hAnsi="Arial" w:cs="Arial"/>
          <w:lang w:val="sr-Cyrl-CS"/>
        </w:rPr>
        <w:t>Услуге стручног надзора се уговарају за</w:t>
      </w:r>
      <w:r w:rsidR="001A3695">
        <w:rPr>
          <w:rFonts w:ascii="Arial" w:hAnsi="Arial" w:cs="Arial"/>
          <w:lang w:val="sr-Cyrl-CS"/>
        </w:rPr>
        <w:t xml:space="preserve"> набавку</w:t>
      </w:r>
      <w:r w:rsidRPr="00480331">
        <w:rPr>
          <w:rFonts w:ascii="Arial" w:hAnsi="Arial" w:cs="Arial"/>
          <w:lang w:val="sr-Cyrl-CS"/>
        </w:rPr>
        <w:t xml:space="preserve"> монтажу опреме за рационализацију потрошње електричне енергије на мрежи јавног осветљења, </w:t>
      </w:r>
      <w:r w:rsidR="000B7CDE">
        <w:rPr>
          <w:rFonts w:ascii="Arial" w:hAnsi="Arial" w:cs="Arial"/>
          <w:lang w:val="sr-Latn-CS"/>
        </w:rPr>
        <w:t xml:space="preserve">IV </w:t>
      </w:r>
      <w:r w:rsidR="000B7CDE">
        <w:rPr>
          <w:rFonts w:ascii="Arial" w:hAnsi="Arial" w:cs="Arial"/>
          <w:lang w:val="sr-Cyrl-CS"/>
        </w:rPr>
        <w:t xml:space="preserve">фаза, </w:t>
      </w:r>
      <w:r w:rsidR="001A3695">
        <w:rPr>
          <w:rFonts w:ascii="Arial" w:hAnsi="Arial" w:cs="Arial"/>
          <w:lang w:val="sr-Cyrl-CS"/>
        </w:rPr>
        <w:t>процењене</w:t>
      </w:r>
      <w:r w:rsidRPr="00480331">
        <w:rPr>
          <w:rFonts w:ascii="Arial" w:hAnsi="Arial" w:cs="Arial"/>
          <w:lang w:val="sr-Cyrl-CS"/>
        </w:rPr>
        <w:t xml:space="preserve"> вредности од </w:t>
      </w:r>
      <w:r w:rsidR="000B7CDE" w:rsidRPr="002D0335">
        <w:rPr>
          <w:rFonts w:ascii="Arial" w:hAnsi="Arial" w:cs="Arial"/>
          <w:lang w:val="sr-Cyrl-CS"/>
        </w:rPr>
        <w:t>7.166.666,00</w:t>
      </w:r>
      <w:r w:rsidR="002D0335">
        <w:rPr>
          <w:rFonts w:ascii="Arial" w:hAnsi="Arial" w:cs="Arial"/>
        </w:rPr>
        <w:t xml:space="preserve"> </w:t>
      </w:r>
      <w:r w:rsidRPr="00480331">
        <w:rPr>
          <w:rFonts w:ascii="Arial" w:hAnsi="Arial" w:cs="Arial"/>
        </w:rPr>
        <w:t>динара без ПДВ-а</w:t>
      </w:r>
      <w:r w:rsidRPr="00480331">
        <w:rPr>
          <w:rFonts w:ascii="Arial" w:hAnsi="Arial" w:cs="Arial"/>
          <w:lang w:val="sr-Cyrl-CS"/>
        </w:rPr>
        <w:t>.</w:t>
      </w:r>
    </w:p>
    <w:p w:rsidR="00D02997" w:rsidRPr="001A3695" w:rsidRDefault="00D02997" w:rsidP="001A3695">
      <w:pPr>
        <w:jc w:val="both"/>
        <w:rPr>
          <w:rFonts w:ascii="Arial" w:hAnsi="Arial" w:cs="Arial"/>
          <w:lang w:val="sr-Cyrl-CS"/>
        </w:rPr>
      </w:pPr>
    </w:p>
    <w:p w:rsidR="005520AD" w:rsidRDefault="005520AD" w:rsidP="00D02997">
      <w:pPr>
        <w:pStyle w:val="ListParagraph"/>
        <w:tabs>
          <w:tab w:val="left" w:pos="90"/>
        </w:tabs>
        <w:ind w:left="0"/>
        <w:jc w:val="both"/>
        <w:rPr>
          <w:rFonts w:ascii="Arial" w:hAnsi="Arial" w:cs="Arial"/>
          <w:lang w:val="sr-Cyrl-CS"/>
        </w:rPr>
      </w:pPr>
      <w:r>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B91075" w:rsidRDefault="005520AD" w:rsidP="00D02997">
      <w:pPr>
        <w:pStyle w:val="ListParagraph"/>
        <w:tabs>
          <w:tab w:val="left" w:pos="90"/>
        </w:tabs>
        <w:ind w:left="0"/>
        <w:jc w:val="both"/>
        <w:rPr>
          <w:rFonts w:ascii="Arial" w:hAnsi="Arial" w:cs="Arial"/>
          <w:lang w:val="sr-Cyrl-CS"/>
        </w:rPr>
      </w:pP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 xml:space="preserve">Понуђач је дужан да започне са извршењем сваке појединачне услуге стручног надзора у року који одреди наручилац, тј од дана увођења </w:t>
      </w:r>
      <w:r w:rsidR="001A3695">
        <w:rPr>
          <w:rFonts w:ascii="Arial" w:hAnsi="Arial" w:cs="Arial"/>
          <w:lang w:val="sr-Cyrl-CS"/>
        </w:rPr>
        <w:t>добављача</w:t>
      </w:r>
      <w:r>
        <w:rPr>
          <w:rFonts w:ascii="Arial" w:hAnsi="Arial" w:cs="Arial"/>
          <w:lang w:val="sr-Cyrl-CS"/>
        </w:rPr>
        <w:t xml:space="preserve"> у посао.</w:t>
      </w:r>
    </w:p>
    <w:p w:rsidR="00263685" w:rsidRPr="00063A21" w:rsidRDefault="00263685" w:rsidP="00D02997">
      <w:pPr>
        <w:pStyle w:val="ListParagraph"/>
        <w:tabs>
          <w:tab w:val="left" w:pos="90"/>
        </w:tabs>
        <w:ind w:left="0"/>
        <w:jc w:val="both"/>
        <w:rPr>
          <w:rFonts w:ascii="Arial" w:hAnsi="Arial" w:cs="Arial"/>
          <w:lang w:val="sr-Cyrl-CS"/>
        </w:rPr>
      </w:pPr>
    </w:p>
    <w:p w:rsidR="005520AD"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263685" w:rsidRPr="00263685" w:rsidRDefault="00263685" w:rsidP="00D02997">
      <w:pPr>
        <w:tabs>
          <w:tab w:val="left" w:pos="90"/>
        </w:tabs>
        <w:jc w:val="both"/>
        <w:rPr>
          <w:rFonts w:ascii="Arial" w:eastAsia="Times New Roman" w:hAnsi="Arial" w:cs="Arial"/>
          <w:lang w:val="sr-Cyrl-CS"/>
        </w:rPr>
      </w:pPr>
    </w:p>
    <w:p w:rsidR="005520AD" w:rsidRPr="00B91075" w:rsidRDefault="005520AD" w:rsidP="00D02997">
      <w:pPr>
        <w:tabs>
          <w:tab w:val="left" w:pos="90"/>
        </w:tabs>
        <w:jc w:val="both"/>
        <w:rPr>
          <w:rFonts w:ascii="Arial" w:hAnsi="Arial" w:cs="Arial"/>
        </w:rPr>
      </w:pPr>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
    <w:p w:rsidR="005520AD" w:rsidRDefault="005520AD" w:rsidP="005520AD">
      <w:pPr>
        <w:jc w:val="both"/>
        <w:rPr>
          <w:rFonts w:ascii="Arial" w:hAnsi="Arial" w:cs="Arial"/>
          <w:lang w:val="sr-Cyrl-CS"/>
        </w:rPr>
      </w:pPr>
    </w:p>
    <w:p w:rsidR="001953B1" w:rsidRDefault="001953B1" w:rsidP="005520AD">
      <w:pPr>
        <w:jc w:val="both"/>
        <w:rPr>
          <w:rFonts w:ascii="Arial" w:hAnsi="Arial" w:cs="Arial"/>
          <w:lang w:val="sr-Cyrl-CS"/>
        </w:rPr>
      </w:pPr>
    </w:p>
    <w:p w:rsidR="00D02997" w:rsidRDefault="00D02997" w:rsidP="005520AD">
      <w:pPr>
        <w:jc w:val="both"/>
        <w:rPr>
          <w:rFonts w:ascii="Arial" w:hAnsi="Arial" w:cs="Arial"/>
          <w:lang w:val="sr-Cyrl-CS"/>
        </w:rPr>
      </w:pPr>
    </w:p>
    <w:p w:rsidR="00D02997" w:rsidRPr="00C701A6" w:rsidRDefault="00D02997" w:rsidP="005520AD">
      <w:pPr>
        <w:jc w:val="both"/>
        <w:rPr>
          <w:rFonts w:ascii="Arial" w:hAnsi="Arial" w:cs="Arial"/>
          <w:lang w:val="sr-Cyrl-CS"/>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w:t>
      </w: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1953B1" w:rsidRDefault="001953B1"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2D0335" w:rsidRDefault="002D0335" w:rsidP="005520AD">
      <w:pPr>
        <w:jc w:val="both"/>
        <w:rPr>
          <w:rFonts w:ascii="Arial" w:eastAsia="TimesNewRomanPS-BoldMT" w:hAnsi="Arial" w:cs="Arial"/>
          <w:b/>
          <w:bCs/>
          <w:i/>
          <w:iCs/>
          <w:color w:val="002060"/>
          <w:lang w:val="sr-Cyrl-CS"/>
        </w:rPr>
      </w:pPr>
    </w:p>
    <w:p w:rsidR="002D0335" w:rsidRDefault="002D0335" w:rsidP="005520AD">
      <w:pPr>
        <w:jc w:val="both"/>
        <w:rPr>
          <w:rFonts w:ascii="Arial" w:eastAsia="TimesNewRomanPS-BoldMT" w:hAnsi="Arial" w:cs="Arial"/>
          <w:b/>
          <w:bCs/>
          <w:i/>
          <w:iCs/>
          <w:color w:val="002060"/>
          <w:lang w:val="sr-Cyrl-CS"/>
        </w:rPr>
      </w:pPr>
    </w:p>
    <w:p w:rsidR="002D0335" w:rsidRDefault="002D0335"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D02997" w:rsidRPr="00D02997" w:rsidRDefault="00D02997" w:rsidP="005520AD">
      <w:pPr>
        <w:jc w:val="both"/>
        <w:rPr>
          <w:rFonts w:ascii="Arial" w:eastAsia="TimesNewRomanPS-BoldMT" w:hAnsi="Arial" w:cs="Arial"/>
          <w:b/>
          <w:bCs/>
          <w:i/>
          <w:iCs/>
          <w:color w:val="002060"/>
          <w:lang w:val="sr-Cyrl-CS"/>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B77615">
      <w:pPr>
        <w:pStyle w:val="ListParagraph"/>
        <w:shd w:val="clear" w:color="auto" w:fill="C6D9F1"/>
        <w:ind w:left="0"/>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2D0335" w:rsidRDefault="00A32B8C" w:rsidP="00A32B8C">
      <w:pPr>
        <w:pStyle w:val="ListParagraph"/>
        <w:jc w:val="both"/>
        <w:rPr>
          <w:rFonts w:ascii="Arial" w:hAnsi="Arial" w:cs="Arial"/>
          <w:b/>
          <w:bCs/>
          <w:i/>
          <w:iCs/>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2D0335" w:rsidRDefault="00A32B8C" w:rsidP="00A32B8C">
      <w:pPr>
        <w:pStyle w:val="ListParagraph"/>
        <w:rPr>
          <w:rFonts w:ascii="Arial" w:hAnsi="Arial" w:cs="Arial"/>
          <w:b/>
          <w:bCs/>
          <w:i/>
          <w:iCs/>
        </w:rPr>
      </w:pPr>
    </w:p>
    <w:p w:rsidR="00A32B8C" w:rsidRDefault="00A32B8C" w:rsidP="00A32B8C">
      <w:pPr>
        <w:tabs>
          <w:tab w:val="left" w:pos="680"/>
        </w:tabs>
        <w:jc w:val="both"/>
        <w:rPr>
          <w:rFonts w:ascii="Arial" w:hAnsi="Arial" w:cs="Arial"/>
          <w:b/>
          <w:lang w:val="sr-Cyrl-CS"/>
        </w:rPr>
      </w:pPr>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263685" w:rsidRDefault="00263685" w:rsidP="00A32B8C">
      <w:pPr>
        <w:tabs>
          <w:tab w:val="left" w:pos="680"/>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263685" w:rsidRPr="00B9246B" w:rsidTr="004331B9">
        <w:trPr>
          <w:trHeight w:val="548"/>
          <w:jc w:val="center"/>
        </w:trPr>
        <w:tc>
          <w:tcPr>
            <w:tcW w:w="622" w:type="dxa"/>
            <w:shd w:val="clear" w:color="auto" w:fill="C6D9F1"/>
          </w:tcPr>
          <w:p w:rsidR="00263685" w:rsidRPr="00B9246B" w:rsidRDefault="00263685" w:rsidP="004331B9">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263685" w:rsidRPr="00B9246B" w:rsidRDefault="00263685" w:rsidP="004331B9">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263685" w:rsidRPr="00B9246B" w:rsidRDefault="00263685" w:rsidP="004331B9">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263685" w:rsidRPr="00B9246B" w:rsidTr="004331B9">
        <w:trPr>
          <w:jc w:val="center"/>
        </w:trPr>
        <w:tc>
          <w:tcPr>
            <w:tcW w:w="622" w:type="dxa"/>
            <w:shd w:val="clear" w:color="auto" w:fill="auto"/>
          </w:tcPr>
          <w:p w:rsidR="00263685" w:rsidRPr="00B9246B" w:rsidRDefault="00263685" w:rsidP="004331B9">
            <w:pPr>
              <w:jc w:val="center"/>
              <w:rPr>
                <w:rFonts w:ascii="Arial" w:hAnsi="Arial" w:cs="Arial"/>
                <w:color w:val="auto"/>
                <w:lang w:val="sr-Cyrl-CS"/>
              </w:rPr>
            </w:pPr>
          </w:p>
          <w:p w:rsidR="00263685" w:rsidRPr="00B9246B" w:rsidRDefault="00263685" w:rsidP="004331B9">
            <w:pPr>
              <w:jc w:val="center"/>
              <w:rPr>
                <w:rFonts w:ascii="Arial" w:hAnsi="Arial" w:cs="Arial"/>
                <w:color w:val="auto"/>
                <w:lang w:val="sr-Cyrl-CS"/>
              </w:rPr>
            </w:pPr>
          </w:p>
          <w:p w:rsidR="00263685" w:rsidRPr="00B9246B" w:rsidRDefault="00263685" w:rsidP="004331B9">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263685" w:rsidRPr="00B9246B" w:rsidRDefault="00263685" w:rsidP="004331B9">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263685" w:rsidRPr="00B9246B" w:rsidRDefault="00263685" w:rsidP="004331B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263685" w:rsidRPr="00B9246B" w:rsidRDefault="00263685" w:rsidP="004331B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263685" w:rsidRPr="00B9246B" w:rsidTr="004331B9">
        <w:trPr>
          <w:jc w:val="center"/>
        </w:trPr>
        <w:tc>
          <w:tcPr>
            <w:tcW w:w="622" w:type="dxa"/>
            <w:shd w:val="clear" w:color="auto" w:fill="auto"/>
            <w:vAlign w:val="center"/>
          </w:tcPr>
          <w:p w:rsidR="00263685" w:rsidRPr="00B9246B" w:rsidRDefault="00263685" w:rsidP="004331B9">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263685" w:rsidRPr="00B9246B" w:rsidRDefault="00263685" w:rsidP="004331B9">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04791C" w:rsidRDefault="00263685" w:rsidP="004331B9">
            <w:pPr>
              <w:pStyle w:val="ListParagraph"/>
              <w:tabs>
                <w:tab w:val="left" w:pos="680"/>
              </w:tabs>
              <w:autoSpaceDE w:val="0"/>
              <w:autoSpaceDN w:val="0"/>
              <w:adjustRightInd w:val="0"/>
              <w:ind w:left="34"/>
              <w:rPr>
                <w:rFonts w:ascii="Arial" w:hAnsi="Arial" w:cs="Arial"/>
                <w:color w:val="auto"/>
                <w:lang w:val="sr-Cyrl-CS"/>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w:t>
            </w:r>
            <w:r w:rsidRPr="00B9246B">
              <w:rPr>
                <w:rFonts w:ascii="Arial" w:hAnsi="Arial" w:cs="Arial"/>
                <w:color w:val="auto"/>
              </w:rPr>
              <w:lastRenderedPageBreak/>
              <w:t xml:space="preserve">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w:t>
            </w:r>
          </w:p>
          <w:p w:rsidR="0004791C" w:rsidRDefault="00263685" w:rsidP="004331B9">
            <w:pPr>
              <w:pStyle w:val="ListParagraph"/>
              <w:tabs>
                <w:tab w:val="left" w:pos="680"/>
              </w:tabs>
              <w:autoSpaceDE w:val="0"/>
              <w:autoSpaceDN w:val="0"/>
              <w:adjustRightInd w:val="0"/>
              <w:ind w:left="34"/>
              <w:rPr>
                <w:rFonts w:ascii="Arial" w:hAnsi="Arial" w:cs="Arial"/>
                <w:color w:val="auto"/>
                <w:lang w:val="sr-Cyrl-CS"/>
              </w:rPr>
            </w:pPr>
            <w:r w:rsidRPr="00B9246B">
              <w:rPr>
                <w:rFonts w:ascii="Arial" w:hAnsi="Arial" w:cs="Arial"/>
                <w:color w:val="auto"/>
              </w:rPr>
              <w:t xml:space="preserve">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w:t>
            </w:r>
          </w:p>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263685" w:rsidRPr="00B9246B" w:rsidTr="004331B9">
        <w:trPr>
          <w:jc w:val="center"/>
        </w:trPr>
        <w:tc>
          <w:tcPr>
            <w:tcW w:w="622" w:type="dxa"/>
            <w:shd w:val="clear" w:color="auto" w:fill="auto"/>
            <w:vAlign w:val="center"/>
          </w:tcPr>
          <w:p w:rsidR="00263685" w:rsidRPr="00B9246B" w:rsidRDefault="00263685" w:rsidP="004331B9">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263685" w:rsidRPr="00B9246B" w:rsidRDefault="00263685" w:rsidP="004331B9">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w:t>
            </w:r>
            <w:r w:rsidRPr="00B9246B">
              <w:rPr>
                <w:rFonts w:ascii="Arial" w:hAnsi="Arial" w:cs="Arial"/>
                <w:color w:val="auto"/>
              </w:rPr>
              <w:lastRenderedPageBreak/>
              <w:t xml:space="preserve">прихода или потврду надлежног органа да се понуђач налази у поступку приватизације. </w:t>
            </w:r>
          </w:p>
          <w:p w:rsidR="00263685" w:rsidRPr="00B9246B" w:rsidRDefault="00263685" w:rsidP="004331B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263685" w:rsidRPr="00B9246B" w:rsidTr="004331B9">
        <w:trPr>
          <w:jc w:val="center"/>
        </w:trPr>
        <w:tc>
          <w:tcPr>
            <w:tcW w:w="622" w:type="dxa"/>
            <w:shd w:val="clear" w:color="auto" w:fill="auto"/>
            <w:vAlign w:val="center"/>
          </w:tcPr>
          <w:p w:rsidR="00263685" w:rsidRPr="00B9246B" w:rsidRDefault="00263685" w:rsidP="004331B9">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263685" w:rsidRPr="00B9246B" w:rsidRDefault="00263685" w:rsidP="004331B9">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263685" w:rsidRPr="00B9246B" w:rsidRDefault="00263685" w:rsidP="00025E82">
            <w:pPr>
              <w:rPr>
                <w:rFonts w:ascii="Arial" w:hAnsi="Arial" w:cs="Arial"/>
                <w:lang w:val="sr-Cyrl-CS"/>
              </w:rPr>
            </w:pPr>
            <w:r w:rsidRPr="00B9246B">
              <w:rPr>
                <w:rFonts w:ascii="Arial" w:hAnsi="Arial" w:cs="Arial"/>
                <w:iCs/>
                <w:lang w:val="sr-Cyrl-CS"/>
              </w:rPr>
              <w:t xml:space="preserve">Потписан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Pr>
                <w:rFonts w:ascii="Arial" w:hAnsi="Arial" w:cs="Arial"/>
                <w:b/>
                <w:bCs/>
                <w:iCs/>
                <w:color w:val="auto"/>
              </w:rPr>
              <w:t>VII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w:t>
            </w:r>
            <w:r w:rsidRPr="00B9246B">
              <w:rPr>
                <w:rFonts w:ascii="Arial" w:hAnsi="Arial" w:cs="Arial"/>
                <w:bCs/>
                <w:iCs/>
                <w:color w:val="FF0000"/>
                <w:lang w:val="ru-RU"/>
              </w:rPr>
              <w:t xml:space="preserve"> </w:t>
            </w:r>
          </w:p>
        </w:tc>
      </w:tr>
    </w:tbl>
    <w:p w:rsidR="00A32B8C" w:rsidRPr="002D0335" w:rsidRDefault="00A32B8C" w:rsidP="00263685">
      <w:pPr>
        <w:tabs>
          <w:tab w:val="left" w:pos="680"/>
        </w:tabs>
        <w:rPr>
          <w:rFonts w:ascii="Arial" w:eastAsia="TimesNewRomanPSMT" w:hAnsi="Arial" w:cs="Arial"/>
          <w:bCs/>
          <w:color w:val="auto"/>
          <w:lang w:val="sr-Cyrl-CS"/>
        </w:rPr>
      </w:pPr>
    </w:p>
    <w:p w:rsidR="00A32B8C" w:rsidRDefault="00A32B8C" w:rsidP="00263685">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ДОДАТНИ УСЛОВИ</w:t>
      </w:r>
    </w:p>
    <w:p w:rsidR="00457BF5" w:rsidRPr="002D0335" w:rsidRDefault="00457BF5" w:rsidP="00263685">
      <w:pPr>
        <w:tabs>
          <w:tab w:val="left" w:pos="680"/>
        </w:tabs>
        <w:ind w:left="360"/>
        <w:jc w:val="center"/>
        <w:rPr>
          <w:rFonts w:ascii="Arial" w:eastAsia="TimesNewRomanPSMT" w:hAnsi="Arial" w:cs="Arial"/>
          <w:bCs/>
          <w:color w:val="auto"/>
          <w:lang w:val="sr-Cyrl-CS"/>
        </w:rPr>
      </w:pPr>
    </w:p>
    <w:p w:rsidR="00A32B8C" w:rsidRDefault="00A32B8C" w:rsidP="00263685">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457BF5" w:rsidRPr="00A07255" w:rsidRDefault="00457BF5" w:rsidP="00263685">
      <w:pPr>
        <w:pStyle w:val="ListParagraph"/>
        <w:tabs>
          <w:tab w:val="left" w:pos="270"/>
        </w:tabs>
        <w:ind w:left="0"/>
        <w:jc w:val="both"/>
        <w:rPr>
          <w:rFonts w:ascii="Arial" w:eastAsia="TimesNewRomanPS-BoldMT" w:hAnsi="Arial" w:cs="Arial"/>
          <w:b/>
          <w:bCs/>
          <w:color w:val="auto"/>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3790"/>
        <w:gridCol w:w="4459"/>
      </w:tblGrid>
      <w:tr w:rsidR="00A32B8C" w:rsidRPr="00271C78" w:rsidTr="00263685">
        <w:trPr>
          <w:trHeight w:val="309"/>
        </w:trPr>
        <w:tc>
          <w:tcPr>
            <w:tcW w:w="736"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3790"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459"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263685">
        <w:trPr>
          <w:trHeight w:val="309"/>
        </w:trPr>
        <w:tc>
          <w:tcPr>
            <w:tcW w:w="736"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3790"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459" w:type="dxa"/>
            <w:vMerge w:val="restart"/>
            <w:shd w:val="clear" w:color="auto" w:fill="FFFFFF"/>
          </w:tcPr>
          <w:p w:rsidR="00263685" w:rsidRPr="00512AE7" w:rsidRDefault="00263685" w:rsidP="002D0335">
            <w:pPr>
              <w:pStyle w:val="ListParagraph"/>
              <w:numPr>
                <w:ilvl w:val="0"/>
                <w:numId w:val="24"/>
              </w:numPr>
              <w:autoSpaceDE w:val="0"/>
              <w:ind w:left="0" w:firstLine="0"/>
              <w:rPr>
                <w:rFonts w:ascii="Arial" w:hAnsi="Arial" w:cs="Arial"/>
              </w:rPr>
            </w:pPr>
            <w:r w:rsidRPr="00D62BEC">
              <w:rPr>
                <w:rFonts w:ascii="Arial" w:eastAsia="Times New Roman" w:hAnsi="Arial" w:cs="Arial"/>
              </w:rPr>
              <w:t xml:space="preserve">Одговарајућа лична лиценца за лице које ће вршити стручни надзор, са потврдом Инжењерске коморе Србије </w:t>
            </w:r>
            <w:r w:rsidR="002D0335">
              <w:rPr>
                <w:rFonts w:ascii="Arial" w:eastAsia="Times New Roman" w:hAnsi="Arial" w:cs="Arial"/>
              </w:rPr>
              <w:t>која</w:t>
            </w:r>
            <w:r w:rsidRPr="00D62BEC">
              <w:rPr>
                <w:rFonts w:ascii="Arial" w:eastAsia="Times New Roman" w:hAnsi="Arial" w:cs="Arial"/>
              </w:rPr>
              <w:t xml:space="preserve"> мора бити важећа на дан отварања понуда</w:t>
            </w:r>
            <w:r w:rsidRPr="00D62BEC">
              <w:rPr>
                <w:rFonts w:ascii="Arial" w:eastAsia="Times New Roman" w:hAnsi="Arial" w:cs="Arial"/>
                <w:lang w:val="sr-Cyrl-CS"/>
              </w:rPr>
              <w:t xml:space="preserve">; </w:t>
            </w:r>
          </w:p>
          <w:p w:rsidR="00263685" w:rsidRPr="008F6545" w:rsidRDefault="00263685" w:rsidP="00263685">
            <w:pPr>
              <w:pStyle w:val="ListParagraph"/>
              <w:numPr>
                <w:ilvl w:val="0"/>
                <w:numId w:val="24"/>
              </w:numPr>
              <w:autoSpaceDE w:val="0"/>
              <w:ind w:left="369"/>
              <w:rPr>
                <w:rFonts w:ascii="Arial" w:hAnsi="Arial" w:cs="Arial"/>
              </w:rPr>
            </w:pPr>
            <w:r w:rsidRPr="008F6545">
              <w:rPr>
                <w:rFonts w:ascii="Arial" w:eastAsia="Times New Roman" w:hAnsi="Arial" w:cs="Arial"/>
                <w:u w:val="single"/>
                <w:lang w:val="sr-Cyrl-CS"/>
              </w:rPr>
              <w:t>За запослена лица код понуђача</w:t>
            </w:r>
            <w:r>
              <w:rPr>
                <w:rFonts w:ascii="Arial" w:eastAsia="Times New Roman" w:hAnsi="Arial" w:cs="Arial"/>
                <w:lang w:val="sr-Cyrl-CS"/>
              </w:rPr>
              <w:t>:</w:t>
            </w:r>
          </w:p>
          <w:p w:rsidR="00263685" w:rsidRPr="00C41D53" w:rsidRDefault="00263685" w:rsidP="002D0335">
            <w:pPr>
              <w:pStyle w:val="ListParagraph"/>
              <w:numPr>
                <w:ilvl w:val="0"/>
                <w:numId w:val="25"/>
              </w:numPr>
              <w:autoSpaceDE w:val="0"/>
              <w:ind w:left="46" w:firstLine="0"/>
              <w:rPr>
                <w:rFonts w:ascii="Arial" w:hAnsi="Arial" w:cs="Arial"/>
              </w:rPr>
            </w:pPr>
            <w:r w:rsidRPr="00D62BEC">
              <w:rPr>
                <w:rFonts w:ascii="Arial" w:eastAsia="Times New Roman" w:hAnsi="Arial" w:cs="Arial"/>
              </w:rPr>
              <w:t>пријав</w:t>
            </w:r>
            <w:r>
              <w:rPr>
                <w:rFonts w:ascii="Arial" w:eastAsia="Times New Roman" w:hAnsi="Arial" w:cs="Arial"/>
                <w:lang w:val="sr-Cyrl-CS"/>
              </w:rPr>
              <w:t>а</w:t>
            </w:r>
            <w:r w:rsidRPr="00D62BEC">
              <w:rPr>
                <w:rFonts w:ascii="Arial" w:eastAsia="Times New Roman" w:hAnsi="Arial" w:cs="Arial"/>
              </w:rPr>
              <w:t xml:space="preserve"> на осигурање</w:t>
            </w:r>
            <w:r>
              <w:rPr>
                <w:rFonts w:ascii="Arial" w:eastAsia="Times New Roman" w:hAnsi="Arial" w:cs="Arial"/>
                <w:lang w:val="sr-Cyrl-CS"/>
              </w:rPr>
              <w:t xml:space="preserve"> </w:t>
            </w:r>
            <w:r w:rsidRPr="00C41D53">
              <w:rPr>
                <w:rFonts w:ascii="Arial" w:eastAsia="Times New Roman" w:hAnsi="Arial" w:cs="Arial"/>
                <w:lang w:val="sr-Cyrl-CS"/>
              </w:rPr>
              <w:t>(одговарајући М образац);</w:t>
            </w:r>
          </w:p>
          <w:p w:rsidR="00263685" w:rsidRPr="00C41D53" w:rsidRDefault="00263685" w:rsidP="00263685">
            <w:pPr>
              <w:autoSpaceDE w:val="0"/>
              <w:ind w:left="406" w:hanging="360"/>
              <w:rPr>
                <w:rFonts w:ascii="Arial" w:eastAsia="Times New Roman" w:hAnsi="Arial" w:cs="Arial"/>
                <w:lang w:val="sr-Cyrl-CS"/>
              </w:rPr>
            </w:pPr>
            <w:r w:rsidRPr="00C41D53">
              <w:rPr>
                <w:rFonts w:ascii="Arial" w:eastAsia="Times New Roman" w:hAnsi="Arial" w:cs="Arial"/>
                <w:lang w:val="sr-Cyrl-CS"/>
              </w:rPr>
              <w:t>3</w:t>
            </w:r>
            <w:r>
              <w:rPr>
                <w:rFonts w:ascii="Arial" w:eastAsia="Times New Roman" w:hAnsi="Arial" w:cs="Arial"/>
                <w:lang w:val="sr-Cyrl-CS"/>
              </w:rPr>
              <w:t>)</w:t>
            </w:r>
            <w:r w:rsidRPr="00C41D53">
              <w:rPr>
                <w:rFonts w:ascii="Arial" w:eastAsia="Times New Roman" w:hAnsi="Arial" w:cs="Arial"/>
                <w:lang w:val="sr-Cyrl-CS"/>
              </w:rPr>
              <w:t xml:space="preserve"> </w:t>
            </w:r>
            <w:r w:rsidR="002D0335">
              <w:rPr>
                <w:rFonts w:ascii="Arial" w:eastAsia="Times New Roman" w:hAnsi="Arial" w:cs="Arial"/>
                <w:lang w:val="sr-Cyrl-CS"/>
              </w:rPr>
              <w:t xml:space="preserve"> </w:t>
            </w:r>
            <w:r w:rsidRPr="00C41D53">
              <w:rPr>
                <w:rFonts w:ascii="Arial" w:eastAsia="Times New Roman" w:hAnsi="Arial" w:cs="Arial"/>
                <w:u w:val="single"/>
                <w:lang w:val="sr-Cyrl-CS"/>
              </w:rPr>
              <w:t xml:space="preserve">За лица која </w:t>
            </w:r>
            <w:r w:rsidRPr="00C41D53">
              <w:rPr>
                <w:rFonts w:ascii="Arial" w:eastAsia="Times New Roman" w:hAnsi="Arial" w:cs="Arial"/>
                <w:u w:val="single"/>
              </w:rPr>
              <w:t>ни</w:t>
            </w:r>
            <w:r w:rsidRPr="00C41D53">
              <w:rPr>
                <w:rFonts w:ascii="Arial" w:eastAsia="Times New Roman" w:hAnsi="Arial" w:cs="Arial"/>
                <w:u w:val="single"/>
                <w:lang w:val="sr-Cyrl-CS"/>
              </w:rPr>
              <w:t>су</w:t>
            </w:r>
            <w:r w:rsidRPr="00C41D53">
              <w:rPr>
                <w:rFonts w:ascii="Arial" w:eastAsia="Times New Roman" w:hAnsi="Arial" w:cs="Arial"/>
                <w:u w:val="single"/>
              </w:rPr>
              <w:t xml:space="preserve"> у радном односу </w:t>
            </w:r>
            <w:r w:rsidRPr="00C41D53">
              <w:rPr>
                <w:rFonts w:ascii="Arial" w:eastAsia="Times New Roman" w:hAnsi="Arial" w:cs="Arial"/>
                <w:u w:val="single"/>
                <w:lang w:val="sr-Cyrl-CS"/>
              </w:rPr>
              <w:t xml:space="preserve"> </w:t>
            </w:r>
            <w:r w:rsidRPr="00C41D53">
              <w:rPr>
                <w:rFonts w:ascii="Arial" w:eastAsia="Times New Roman" w:hAnsi="Arial" w:cs="Arial"/>
                <w:u w:val="single"/>
              </w:rPr>
              <w:t>код понуђача</w:t>
            </w:r>
            <w:r w:rsidRPr="00C41D53">
              <w:rPr>
                <w:rFonts w:ascii="Arial" w:eastAsia="Times New Roman" w:hAnsi="Arial" w:cs="Arial"/>
                <w:u w:val="single"/>
                <w:lang w:val="sr-Cyrl-CS"/>
              </w:rPr>
              <w:t>:</w:t>
            </w:r>
            <w:r w:rsidRPr="00C41D53">
              <w:rPr>
                <w:rFonts w:ascii="Arial" w:eastAsia="Times New Roman" w:hAnsi="Arial" w:cs="Arial"/>
                <w:lang w:val="sr-Cyrl-CS"/>
              </w:rPr>
              <w:t xml:space="preserve"> </w:t>
            </w:r>
          </w:p>
          <w:p w:rsidR="00A32B8C" w:rsidRPr="0004791C" w:rsidRDefault="00263685" w:rsidP="002D0335">
            <w:pPr>
              <w:pStyle w:val="ListParagraph"/>
              <w:numPr>
                <w:ilvl w:val="0"/>
                <w:numId w:val="26"/>
              </w:numPr>
              <w:autoSpaceDE w:val="0"/>
              <w:ind w:left="46" w:hanging="15"/>
              <w:rPr>
                <w:rFonts w:ascii="Arial" w:hAnsi="Arial" w:cs="Arial"/>
              </w:rPr>
            </w:pPr>
            <w:r w:rsidRPr="0004791C">
              <w:rPr>
                <w:rFonts w:ascii="Arial" w:eastAsia="Times New Roman" w:hAnsi="Arial" w:cs="Arial"/>
              </w:rPr>
              <w:t xml:space="preserve">уговор о делу или привремено-повременим пословима или други одговарајући уговор о </w:t>
            </w:r>
            <w:r w:rsidRPr="0004791C">
              <w:rPr>
                <w:rFonts w:ascii="Arial" w:eastAsia="Times New Roman" w:hAnsi="Arial" w:cs="Arial"/>
                <w:lang w:val="sr-Cyrl-CS"/>
              </w:rPr>
              <w:t>радном ангажовању</w:t>
            </w:r>
            <w:r w:rsidRPr="0004791C">
              <w:rPr>
                <w:rFonts w:ascii="Arial" w:hAnsi="Arial" w:cs="Arial"/>
              </w:rPr>
              <w:t xml:space="preserve"> у складу са Законом о раду (,,Службени гласник РС“, бр. </w:t>
            </w:r>
            <w:hyperlink r:id="rId13" w:tooltip="Zakon o radu (15/03/2005)" w:history="1">
              <w:r w:rsidRPr="002D0335">
                <w:rPr>
                  <w:rStyle w:val="Hyperlink"/>
                  <w:rFonts w:ascii="Arial" w:hAnsi="Arial" w:cs="Arial"/>
                  <w:color w:val="auto"/>
                  <w:u w:val="none"/>
                </w:rPr>
                <w:t>24/05</w:t>
              </w:r>
            </w:hyperlink>
            <w:r w:rsidRPr="002D0335">
              <w:rPr>
                <w:rStyle w:val="apple-style-span"/>
                <w:rFonts w:ascii="Arial" w:hAnsi="Arial" w:cs="Arial"/>
                <w:color w:val="auto"/>
              </w:rPr>
              <w:t>,</w:t>
            </w:r>
            <w:r w:rsidRPr="002D0335">
              <w:rPr>
                <w:rStyle w:val="apple-converted-space"/>
                <w:rFonts w:ascii="Arial" w:hAnsi="Arial" w:cs="Arial"/>
                <w:color w:val="auto"/>
              </w:rPr>
              <w:t> </w:t>
            </w:r>
            <w:hyperlink r:id="rId14" w:tooltip="Zakon o izmenama i dopunama Zakona o radu (18/07/2005)" w:history="1">
              <w:r w:rsidRPr="002D0335">
                <w:rPr>
                  <w:rStyle w:val="Hyperlink"/>
                  <w:rFonts w:ascii="Arial" w:hAnsi="Arial" w:cs="Arial"/>
                  <w:color w:val="auto"/>
                  <w:u w:val="none"/>
                </w:rPr>
                <w:t>61/05</w:t>
              </w:r>
            </w:hyperlink>
            <w:r w:rsidRPr="002D0335">
              <w:rPr>
                <w:rStyle w:val="apple-style-span"/>
                <w:rFonts w:ascii="Arial" w:hAnsi="Arial" w:cs="Arial"/>
                <w:color w:val="auto"/>
              </w:rPr>
              <w:t>,</w:t>
            </w:r>
            <w:r w:rsidRPr="002D0335">
              <w:rPr>
                <w:rStyle w:val="apple-converted-space"/>
                <w:rFonts w:ascii="Arial" w:hAnsi="Arial" w:cs="Arial"/>
                <w:color w:val="auto"/>
              </w:rPr>
              <w:t> </w:t>
            </w:r>
            <w:hyperlink r:id="rId15" w:tooltip="Zakon o dopuni Zakona o radu (17/07/2009)" w:history="1">
              <w:r w:rsidRPr="002D0335">
                <w:rPr>
                  <w:rStyle w:val="Hyperlink"/>
                  <w:rFonts w:ascii="Arial" w:hAnsi="Arial" w:cs="Arial"/>
                  <w:color w:val="auto"/>
                  <w:u w:val="none"/>
                </w:rPr>
                <w:t>54/09</w:t>
              </w:r>
            </w:hyperlink>
            <w:r w:rsidRPr="002D0335">
              <w:rPr>
                <w:rStyle w:val="apple-style-span"/>
                <w:rFonts w:ascii="Arial" w:hAnsi="Arial" w:cs="Arial"/>
                <w:color w:val="auto"/>
              </w:rPr>
              <w:t>,</w:t>
            </w:r>
            <w:r w:rsidRPr="002D0335">
              <w:rPr>
                <w:rStyle w:val="apple-converted-space"/>
                <w:rFonts w:ascii="Arial" w:hAnsi="Arial" w:cs="Arial"/>
                <w:color w:val="auto"/>
              </w:rPr>
              <w:t> </w:t>
            </w:r>
            <w:hyperlink r:id="rId16" w:tooltip="Zakon o izmenama i dopunama Zakona o radu (08/04/2013)" w:history="1">
              <w:r w:rsidRPr="002D0335">
                <w:rPr>
                  <w:rStyle w:val="Hyperlink"/>
                  <w:rFonts w:ascii="Arial" w:hAnsi="Arial" w:cs="Arial"/>
                  <w:color w:val="auto"/>
                  <w:u w:val="none"/>
                </w:rPr>
                <w:t>32/13</w:t>
              </w:r>
            </w:hyperlink>
            <w:r w:rsidRPr="002D0335">
              <w:rPr>
                <w:rStyle w:val="apple-style-span"/>
                <w:rFonts w:ascii="Arial" w:hAnsi="Arial" w:cs="Arial"/>
                <w:color w:val="auto"/>
              </w:rPr>
              <w:t>,</w:t>
            </w:r>
            <w:r w:rsidRPr="002D0335">
              <w:rPr>
                <w:rStyle w:val="apple-converted-space"/>
                <w:rFonts w:ascii="Arial" w:hAnsi="Arial" w:cs="Arial"/>
                <w:color w:val="auto"/>
              </w:rPr>
              <w:t> </w:t>
            </w:r>
            <w:hyperlink r:id="rId17" w:tooltip="Zakon o izmenama i dopunama Zakona o radu (21/07/2014)" w:history="1">
              <w:r w:rsidRPr="002D0335">
                <w:rPr>
                  <w:rStyle w:val="Hyperlink"/>
                  <w:rFonts w:ascii="Arial" w:hAnsi="Arial" w:cs="Arial"/>
                  <w:color w:val="auto"/>
                  <w:u w:val="none"/>
                </w:rPr>
                <w:t>75/14</w:t>
              </w:r>
            </w:hyperlink>
            <w:r w:rsidRPr="002D0335">
              <w:rPr>
                <w:rFonts w:ascii="Arial" w:hAnsi="Arial" w:cs="Arial"/>
                <w:color w:val="auto"/>
                <w:lang w:val="sr-Cyrl-CS"/>
              </w:rPr>
              <w:t>,</w:t>
            </w:r>
            <w:r w:rsidRPr="002D0335">
              <w:rPr>
                <w:rFonts w:ascii="Arial" w:hAnsi="Arial" w:cs="Arial"/>
                <w:color w:val="auto"/>
              </w:rPr>
              <w:t xml:space="preserve"> </w:t>
            </w:r>
            <w:hyperlink r:id="rId18" w:tooltip="Zakon o izmenama i dopunama Zakona o radu (21/07/2014)" w:history="1">
              <w:r w:rsidRPr="002D0335">
                <w:rPr>
                  <w:rStyle w:val="Hyperlink"/>
                  <w:rFonts w:ascii="Arial" w:hAnsi="Arial" w:cs="Arial"/>
                  <w:color w:val="auto"/>
                  <w:u w:val="none"/>
                  <w:lang w:val="sr-Cyrl-CS"/>
                </w:rPr>
                <w:t>13</w:t>
              </w:r>
              <w:r w:rsidRPr="002D0335">
                <w:rPr>
                  <w:rStyle w:val="Hyperlink"/>
                  <w:rFonts w:ascii="Arial" w:hAnsi="Arial" w:cs="Arial"/>
                  <w:color w:val="auto"/>
                  <w:u w:val="none"/>
                </w:rPr>
                <w:t>/1</w:t>
              </w:r>
              <w:r w:rsidRPr="002D0335">
                <w:rPr>
                  <w:rStyle w:val="Hyperlink"/>
                  <w:rFonts w:ascii="Arial" w:hAnsi="Arial" w:cs="Arial"/>
                  <w:color w:val="auto"/>
                  <w:u w:val="none"/>
                  <w:lang w:val="sr-Cyrl-CS"/>
                </w:rPr>
                <w:t>7</w:t>
              </w:r>
            </w:hyperlink>
            <w:r w:rsidRPr="002D0335">
              <w:rPr>
                <w:rFonts w:ascii="Arial" w:hAnsi="Arial" w:cs="Arial"/>
                <w:color w:val="auto"/>
                <w:lang w:val="sr-Cyrl-CS"/>
              </w:rPr>
              <w:t>- одлука УС</w:t>
            </w:r>
            <w:r w:rsidR="000B7CDE" w:rsidRPr="002D0335">
              <w:rPr>
                <w:rFonts w:ascii="Arial" w:hAnsi="Arial" w:cs="Arial"/>
                <w:color w:val="auto"/>
                <w:lang w:val="sr-Cyrl-CS"/>
              </w:rPr>
              <w:t xml:space="preserve">, </w:t>
            </w:r>
            <w:hyperlink r:id="rId19" w:tooltip="Zakon o izmenama i dopunama Zakona o radu (21/07/2014)" w:history="1">
              <w:r w:rsidRPr="002D0335">
                <w:rPr>
                  <w:rStyle w:val="Hyperlink"/>
                  <w:rFonts w:ascii="Arial" w:hAnsi="Arial" w:cs="Arial"/>
                  <w:color w:val="auto"/>
                  <w:u w:val="none"/>
                  <w:lang w:val="sr-Cyrl-CS"/>
                </w:rPr>
                <w:t>113</w:t>
              </w:r>
              <w:r w:rsidRPr="002D0335">
                <w:rPr>
                  <w:rStyle w:val="Hyperlink"/>
                  <w:rFonts w:ascii="Arial" w:hAnsi="Arial" w:cs="Arial"/>
                  <w:color w:val="auto"/>
                  <w:u w:val="none"/>
                </w:rPr>
                <w:t>/1</w:t>
              </w:r>
              <w:r w:rsidRPr="002D0335">
                <w:rPr>
                  <w:rStyle w:val="Hyperlink"/>
                  <w:rFonts w:ascii="Arial" w:hAnsi="Arial" w:cs="Arial"/>
                  <w:color w:val="auto"/>
                  <w:u w:val="none"/>
                  <w:lang w:val="sr-Cyrl-CS"/>
                </w:rPr>
                <w:t>7</w:t>
              </w:r>
            </w:hyperlink>
            <w:r w:rsidR="000B7CDE" w:rsidRPr="002D0335">
              <w:rPr>
                <w:rFonts w:ascii="Arial" w:hAnsi="Arial" w:cs="Arial"/>
                <w:color w:val="auto"/>
                <w:lang w:val="sr-Cyrl-CS"/>
              </w:rPr>
              <w:t xml:space="preserve"> и 95/2018- аутентично тумачење</w:t>
            </w:r>
            <w:r w:rsidRPr="002D0335">
              <w:rPr>
                <w:rStyle w:val="apple-style-span"/>
                <w:rFonts w:ascii="Arial" w:hAnsi="Arial" w:cs="Arial"/>
                <w:color w:val="auto"/>
              </w:rPr>
              <w:t>)</w:t>
            </w:r>
            <w:r w:rsidR="002D0335">
              <w:rPr>
                <w:rStyle w:val="apple-style-span"/>
                <w:rFonts w:ascii="Arial" w:hAnsi="Arial" w:cs="Arial"/>
                <w:color w:val="auto"/>
                <w:lang w:val="sr-Cyrl-CS"/>
              </w:rPr>
              <w:t>.</w:t>
            </w:r>
          </w:p>
        </w:tc>
      </w:tr>
      <w:tr w:rsidR="00A32B8C" w:rsidRPr="00271C78" w:rsidTr="00263685">
        <w:trPr>
          <w:trHeight w:val="557"/>
        </w:trPr>
        <w:tc>
          <w:tcPr>
            <w:tcW w:w="736" w:type="dxa"/>
            <w:shd w:val="clear" w:color="auto" w:fill="auto"/>
          </w:tcPr>
          <w:p w:rsidR="00A32B8C" w:rsidRPr="00271C78" w:rsidRDefault="00A32B8C" w:rsidP="00BD7632">
            <w:pPr>
              <w:rPr>
                <w:rFonts w:ascii="Arial" w:hAnsi="Arial" w:cs="Arial"/>
                <w:color w:val="auto"/>
                <w:sz w:val="28"/>
                <w:szCs w:val="28"/>
              </w:rPr>
            </w:pPr>
          </w:p>
        </w:tc>
        <w:tc>
          <w:tcPr>
            <w:tcW w:w="3790" w:type="dxa"/>
            <w:tcBorders>
              <w:bottom w:val="single" w:sz="4" w:space="0" w:color="auto"/>
            </w:tcBorders>
            <w:shd w:val="clear" w:color="auto" w:fill="auto"/>
          </w:tcPr>
          <w:p w:rsidR="00DE7732" w:rsidRPr="00DE7732" w:rsidRDefault="00DE7732" w:rsidP="0030549F">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00CC3245">
              <w:rPr>
                <w:rFonts w:ascii="Arial" w:hAnsi="Arial" w:cs="Arial"/>
                <w:iCs/>
              </w:rPr>
              <w:t xml:space="preserve">  инж.  </w:t>
            </w:r>
            <w:r w:rsidR="0030549F">
              <w:rPr>
                <w:rFonts w:ascii="Arial" w:hAnsi="Arial" w:cs="Arial"/>
                <w:iCs/>
                <w:lang w:val="sr-Cyrl-CS"/>
              </w:rPr>
              <w:t>е</w:t>
            </w:r>
            <w:r w:rsidR="00CC3245">
              <w:rPr>
                <w:rFonts w:ascii="Arial" w:hAnsi="Arial" w:cs="Arial"/>
                <w:iCs/>
              </w:rPr>
              <w:t>лектротехнике</w:t>
            </w:r>
            <w:r w:rsidR="002D0335">
              <w:rPr>
                <w:rFonts w:ascii="Arial" w:hAnsi="Arial" w:cs="Arial"/>
                <w:iCs/>
              </w:rPr>
              <w:t xml:space="preserve">, </w:t>
            </w:r>
            <w:r w:rsidRPr="00BC0930">
              <w:rPr>
                <w:rFonts w:ascii="Arial" w:hAnsi="Arial" w:cs="Arial"/>
                <w:iCs/>
              </w:rPr>
              <w:t>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00CC3245">
              <w:rPr>
                <w:rFonts w:ascii="Arial" w:hAnsi="Arial" w:cs="Arial"/>
                <w:iCs/>
              </w:rPr>
              <w:t xml:space="preserve"> бр. 350</w:t>
            </w:r>
            <w:r w:rsidRPr="00BC0930">
              <w:rPr>
                <w:rFonts w:ascii="Arial" w:hAnsi="Arial" w:cs="Arial"/>
                <w:iCs/>
                <w:lang w:val="sr-Cyrl-CS"/>
              </w:rPr>
              <w:t xml:space="preserve"> или лиценцу одговорног извођача радова бр. 4</w:t>
            </w:r>
            <w:r w:rsidR="00CC3245">
              <w:rPr>
                <w:rFonts w:ascii="Arial" w:hAnsi="Arial" w:cs="Arial"/>
                <w:iCs/>
              </w:rPr>
              <w:t>5</w:t>
            </w:r>
            <w:r w:rsidRPr="00BC0930">
              <w:rPr>
                <w:rFonts w:ascii="Arial" w:hAnsi="Arial" w:cs="Arial"/>
                <w:iCs/>
                <w:lang w:val="sr-Cyrl-CS"/>
              </w:rPr>
              <w:t xml:space="preserve">0 </w:t>
            </w:r>
          </w:p>
        </w:tc>
        <w:tc>
          <w:tcPr>
            <w:tcW w:w="4459" w:type="dxa"/>
            <w:vMerge/>
            <w:shd w:val="clear" w:color="auto" w:fill="FFFFFF"/>
          </w:tcPr>
          <w:p w:rsidR="00A32B8C" w:rsidRPr="00271C78" w:rsidRDefault="00A32B8C" w:rsidP="00BD7632">
            <w:pPr>
              <w:pStyle w:val="Default"/>
              <w:jc w:val="both"/>
              <w:rPr>
                <w:color w:val="auto"/>
                <w:sz w:val="28"/>
                <w:szCs w:val="28"/>
              </w:rPr>
            </w:pPr>
          </w:p>
        </w:tc>
      </w:tr>
    </w:tbl>
    <w:p w:rsidR="00245573" w:rsidRPr="00932C6D" w:rsidRDefault="00245573" w:rsidP="00DE7732">
      <w:pPr>
        <w:jc w:val="both"/>
        <w:rPr>
          <w:rFonts w:ascii="Arial" w:hAnsi="Arial" w:cs="Arial"/>
        </w:rPr>
      </w:pPr>
    </w:p>
    <w:p w:rsidR="000B7CDE" w:rsidRDefault="000B7CDE" w:rsidP="000B7CDE">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0B7CDE" w:rsidRPr="00AC7E1B" w:rsidRDefault="000B7CDE" w:rsidP="000B7CDE">
      <w:pPr>
        <w:pStyle w:val="ListParagraph"/>
        <w:tabs>
          <w:tab w:val="left" w:pos="680"/>
        </w:tabs>
        <w:spacing w:line="240" w:lineRule="auto"/>
        <w:ind w:left="0"/>
        <w:jc w:val="center"/>
        <w:rPr>
          <w:rFonts w:ascii="Arial" w:eastAsia="TimesNewRomanPS-BoldMT" w:hAnsi="Arial" w:cs="Arial"/>
          <w:b/>
          <w:bCs/>
          <w:color w:val="auto"/>
        </w:rPr>
      </w:pPr>
    </w:p>
    <w:p w:rsidR="000B7CDE" w:rsidRPr="00691FA9" w:rsidRDefault="000B7CDE" w:rsidP="000B7CDE">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Pr="00475FF7">
        <w:rPr>
          <w:rFonts w:ascii="Arial" w:hAnsi="Arial" w:cs="Arial"/>
          <w:bCs/>
          <w:iCs/>
          <w:color w:val="auto"/>
          <w:lang w:val="sr-Cyrl-CS"/>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0B7CDE" w:rsidRPr="00691FA9" w:rsidRDefault="000B7CDE" w:rsidP="000B7CDE">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lastRenderedPageBreak/>
        <w:t xml:space="preserve">Испуњеност </w:t>
      </w:r>
      <w:r>
        <w:rPr>
          <w:rFonts w:ascii="Arial" w:hAnsi="Arial" w:cs="Arial"/>
          <w:b/>
          <w:bCs/>
          <w:iCs/>
          <w:color w:val="auto"/>
          <w:lang w:val="sr-Cyrl-CS"/>
        </w:rPr>
        <w:t>додатн</w:t>
      </w:r>
      <w:r w:rsidR="002B34BA">
        <w:rPr>
          <w:rFonts w:ascii="Arial" w:hAnsi="Arial" w:cs="Arial"/>
          <w:b/>
          <w:bCs/>
          <w:iCs/>
          <w:color w:val="auto"/>
          <w:lang w:val="sr-Cyrl-CS"/>
        </w:rPr>
        <w:t>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0B7CDE" w:rsidRPr="00691FA9" w:rsidRDefault="000B7CDE" w:rsidP="000B7CDE">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0B7CDE" w:rsidRPr="00691FA9" w:rsidRDefault="000B7CDE" w:rsidP="000B7CDE">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0B7CDE" w:rsidRPr="00C914A3" w:rsidRDefault="000B7CDE" w:rsidP="000B7CDE">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0B7CDE" w:rsidRPr="00691FA9" w:rsidRDefault="000B7CDE" w:rsidP="000B7CDE">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0B7CDE" w:rsidRPr="00691FA9" w:rsidRDefault="000B7CDE" w:rsidP="000B7CDE">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0B7CDE" w:rsidRPr="00691FA9" w:rsidRDefault="000B7CDE" w:rsidP="000B7CDE">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0B7CDE" w:rsidRPr="00A6034A" w:rsidRDefault="000B7CDE" w:rsidP="000B7CDE">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0B7CDE" w:rsidRPr="00926144" w:rsidRDefault="000B7CDE" w:rsidP="000B7CDE">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0B7CDE" w:rsidRPr="00926144" w:rsidRDefault="000B7CDE" w:rsidP="000B7CDE">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245573" w:rsidRDefault="00245573" w:rsidP="00DE7732">
      <w:pPr>
        <w:jc w:val="both"/>
        <w:rPr>
          <w:rFonts w:ascii="Arial" w:hAnsi="Arial" w:cs="Arial"/>
          <w:lang w:val="sr-Cyrl-CS"/>
        </w:rPr>
      </w:pPr>
    </w:p>
    <w:p w:rsidR="00245573" w:rsidRDefault="00245573" w:rsidP="00DE7732">
      <w:pPr>
        <w:jc w:val="both"/>
        <w:rPr>
          <w:rFonts w:ascii="Arial" w:hAnsi="Arial" w:cs="Arial"/>
          <w:lang w:val="sr-Cyrl-CS"/>
        </w:rPr>
      </w:pPr>
    </w:p>
    <w:p w:rsidR="001524FB" w:rsidRDefault="001524FB" w:rsidP="00DE7732">
      <w:pPr>
        <w:jc w:val="both"/>
        <w:rPr>
          <w:rFonts w:ascii="Arial" w:hAnsi="Arial" w:cs="Arial"/>
          <w:lang w:val="sr-Cyrl-CS"/>
        </w:rPr>
      </w:pPr>
    </w:p>
    <w:p w:rsidR="00595A64" w:rsidRDefault="00595A64"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Default="00A07255" w:rsidP="005520AD">
      <w:pPr>
        <w:rPr>
          <w:rFonts w:ascii="Arial" w:hAnsi="Arial" w:cs="Arial"/>
          <w:b/>
          <w:bCs/>
        </w:rPr>
      </w:pPr>
    </w:p>
    <w:p w:rsidR="00A07255" w:rsidRPr="00A07255" w:rsidRDefault="00A07255" w:rsidP="005520AD">
      <w:pPr>
        <w:rPr>
          <w:rFonts w:ascii="Arial" w:hAnsi="Arial" w:cs="Arial"/>
          <w:b/>
          <w:bCs/>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,,најнижа понуђена цена“. </w:t>
      </w:r>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w:t>
      </w:r>
      <w:r w:rsidR="00FF022B">
        <w:rPr>
          <w:rFonts w:ascii="Arial" w:hAnsi="Arial" w:cs="Arial"/>
          <w:b/>
          <w:bCs/>
          <w:lang w:val="sr-Cyrl-CS"/>
        </w:rPr>
        <w:t>са истом ценом</w:t>
      </w:r>
    </w:p>
    <w:p w:rsidR="00DE7732" w:rsidRDefault="00DE7732" w:rsidP="005520AD">
      <w:pPr>
        <w:rPr>
          <w:rFonts w:ascii="Arial" w:hAnsi="Arial" w:cs="Arial"/>
          <w:b/>
          <w:bCs/>
          <w:lang w:val="ru-RU"/>
        </w:rPr>
      </w:pPr>
    </w:p>
    <w:p w:rsidR="0004791C" w:rsidRDefault="00245573" w:rsidP="00245573">
      <w:pPr>
        <w:jc w:val="both"/>
        <w:rPr>
          <w:rFonts w:ascii="Arial" w:hAnsi="Arial" w:cs="Arial"/>
          <w:iCs/>
          <w:color w:val="auto"/>
          <w:lang w:val="sr-Cyrl-CS"/>
        </w:rPr>
      </w:pPr>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rPr>
        <w:t>дужи рок важења понуде.</w:t>
      </w:r>
      <w:r w:rsidRPr="00382F03">
        <w:rPr>
          <w:rFonts w:ascii="Arial" w:hAnsi="Arial" w:cs="Arial"/>
          <w:iCs/>
          <w:color w:val="auto"/>
        </w:rPr>
        <w:t xml:space="preserve"> </w:t>
      </w:r>
    </w:p>
    <w:p w:rsidR="0004791C" w:rsidRPr="00926144" w:rsidRDefault="0004791C" w:rsidP="0004791C">
      <w:pPr>
        <w:jc w:val="both"/>
        <w:rPr>
          <w:rFonts w:ascii="Arial" w:hAnsi="Arial" w:cs="Arial"/>
          <w:b/>
          <w:bCs/>
          <w:iCs/>
          <w:color w:val="auto"/>
        </w:rPr>
      </w:pPr>
      <w:r w:rsidRPr="00926144">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926144">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926144">
        <w:rPr>
          <w:rFonts w:ascii="Arial" w:eastAsia="Times New Roman" w:hAnsi="Arial" w:cs="Arial"/>
          <w:color w:val="auto"/>
          <w:kern w:val="0"/>
          <w:lang w:eastAsia="en-US"/>
        </w:rPr>
        <w:t xml:space="preserve">Жребом ће бити обухваћене само оне понуде које имају </w:t>
      </w:r>
      <w:r w:rsidR="001524FB">
        <w:rPr>
          <w:rFonts w:ascii="Arial" w:eastAsia="Times New Roman" w:hAnsi="Arial" w:cs="Arial"/>
          <w:color w:val="auto"/>
          <w:kern w:val="0"/>
          <w:lang w:val="sr-Cyrl-CS" w:eastAsia="en-US"/>
        </w:rPr>
        <w:t>исту</w:t>
      </w:r>
      <w:r w:rsidRPr="00926144">
        <w:rPr>
          <w:rFonts w:ascii="Arial" w:eastAsia="Times New Roman" w:hAnsi="Arial" w:cs="Arial"/>
          <w:color w:val="auto"/>
          <w:kern w:val="0"/>
          <w:lang w:eastAsia="en-US"/>
        </w:rPr>
        <w:t xml:space="preserve"> понуђену цену</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 xml:space="preserve">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
    <w:p w:rsidR="0004791C" w:rsidRPr="00926144" w:rsidRDefault="0004791C" w:rsidP="0004791C">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04791C" w:rsidRDefault="0004791C" w:rsidP="005520AD">
      <w:pPr>
        <w:rPr>
          <w:rFonts w:ascii="Arial" w:hAnsi="Arial" w:cs="Arial"/>
          <w:b/>
          <w:bCs/>
          <w:lang w:val="ru-RU"/>
        </w:rPr>
      </w:pPr>
    </w:p>
    <w:p w:rsidR="0004791C" w:rsidRDefault="0004791C" w:rsidP="005520AD">
      <w:pPr>
        <w:rPr>
          <w:rFonts w:ascii="Arial" w:hAnsi="Arial" w:cs="Arial"/>
          <w:b/>
          <w:bCs/>
          <w:lang w:val="ru-RU"/>
        </w:rPr>
      </w:pPr>
    </w:p>
    <w:p w:rsidR="00DE7732" w:rsidRDefault="00DE7732" w:rsidP="005520AD">
      <w:pPr>
        <w:rPr>
          <w:rFonts w:ascii="Arial" w:hAnsi="Arial" w:cs="Arial"/>
          <w:b/>
          <w:bCs/>
          <w:lang w:val="ru-RU"/>
        </w:rPr>
      </w:pPr>
    </w:p>
    <w:p w:rsidR="00245573" w:rsidRDefault="00245573" w:rsidP="005520AD">
      <w:pPr>
        <w:rPr>
          <w:rFonts w:ascii="Arial" w:hAnsi="Arial" w:cs="Arial"/>
          <w:b/>
          <w:bCs/>
          <w:lang w:val="ru-RU"/>
        </w:rPr>
      </w:pPr>
    </w:p>
    <w:p w:rsidR="00245573" w:rsidRDefault="00245573"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изјаве понуђача о </w:t>
      </w:r>
      <w:r w:rsidR="00245573">
        <w:rPr>
          <w:rFonts w:ascii="Arial" w:hAnsi="Arial" w:cs="Arial"/>
          <w:lang w:val="sr-Cyrl-CS"/>
        </w:rPr>
        <w:t xml:space="preserve">поштовању обавеза из </w:t>
      </w:r>
      <w:r w:rsidRPr="00BD5C71">
        <w:rPr>
          <w:rFonts w:ascii="Arial" w:hAnsi="Arial" w:cs="Arial"/>
        </w:rPr>
        <w:t xml:space="preserve">чл. 75. </w:t>
      </w:r>
      <w:r w:rsidR="00245573">
        <w:rPr>
          <w:rFonts w:ascii="Arial" w:hAnsi="Arial" w:cs="Arial"/>
          <w:lang w:val="sr-Cyrl-CS"/>
        </w:rPr>
        <w:t xml:space="preserve">ст. 2. </w:t>
      </w:r>
      <w:r>
        <w:rPr>
          <w:rFonts w:ascii="Arial" w:hAnsi="Arial" w:cs="Arial"/>
        </w:rPr>
        <w:t>ЗЈН</w:t>
      </w:r>
      <w:r w:rsidR="00245573">
        <w:rPr>
          <w:rFonts w:ascii="Arial" w:hAnsi="Arial" w:cs="Arial"/>
        </w:rPr>
        <w:t>,</w:t>
      </w:r>
      <w:r w:rsidR="00245573">
        <w:rPr>
          <w:rFonts w:ascii="Arial" w:hAnsi="Arial" w:cs="Arial"/>
          <w:lang w:val="sr-Cyrl-CS"/>
        </w:rPr>
        <w:t xml:space="preserve"> </w:t>
      </w:r>
      <w:r>
        <w:rPr>
          <w:rFonts w:ascii="Arial" w:hAnsi="Arial" w:cs="Arial"/>
        </w:rPr>
        <w:t>(Образац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w:t>
      </w:r>
      <w:r w:rsidR="00245573">
        <w:rPr>
          <w:rFonts w:ascii="Arial" w:hAnsi="Arial" w:cs="Arial"/>
          <w:lang w:val="sr-Cyrl-CS"/>
        </w:rPr>
        <w:t xml:space="preserve">поштовању обавеза из </w:t>
      </w:r>
      <w:r w:rsidR="00245573" w:rsidRPr="00BD5C71">
        <w:rPr>
          <w:rFonts w:ascii="Arial" w:hAnsi="Arial" w:cs="Arial"/>
        </w:rPr>
        <w:t xml:space="preserve">чл. 75. </w:t>
      </w:r>
      <w:r w:rsidR="00245573">
        <w:rPr>
          <w:rFonts w:ascii="Arial" w:hAnsi="Arial" w:cs="Arial"/>
          <w:lang w:val="sr-Cyrl-CS"/>
        </w:rPr>
        <w:t xml:space="preserve">ст. 2. </w:t>
      </w:r>
      <w:r w:rsidR="00245573">
        <w:rPr>
          <w:rFonts w:ascii="Arial" w:hAnsi="Arial" w:cs="Arial"/>
        </w:rPr>
        <w:t>ЗЈН</w:t>
      </w:r>
      <w:r w:rsidR="00245573">
        <w:rPr>
          <w:rFonts w:ascii="Arial" w:hAnsi="Arial" w:cs="Arial"/>
          <w:lang w:val="sr-Cyrl-CS"/>
        </w:rPr>
        <w:t>,</w:t>
      </w:r>
      <w:r w:rsidR="00245573" w:rsidRPr="006F74BD">
        <w:rPr>
          <w:rFonts w:ascii="Arial" w:eastAsia="Times New Roman" w:hAnsi="Arial" w:cs="Arial"/>
          <w:color w:val="auto"/>
        </w:rPr>
        <w:t xml:space="preserve"> </w:t>
      </w:r>
      <w:r w:rsidR="00A07255">
        <w:rPr>
          <w:rFonts w:ascii="Arial" w:eastAsia="Times New Roman" w:hAnsi="Arial" w:cs="Arial"/>
          <w:color w:val="auto"/>
        </w:rPr>
        <w:t>(Образац 6).</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245573" w:rsidRDefault="00245573" w:rsidP="005520AD">
      <w:pPr>
        <w:rPr>
          <w:rFonts w:ascii="Arial" w:hAnsi="Arial" w:cs="Arial"/>
          <w:b/>
          <w:bCs/>
          <w:lang w:val="ru-RU"/>
        </w:rPr>
      </w:pPr>
    </w:p>
    <w:p w:rsidR="00245573" w:rsidRDefault="00245573" w:rsidP="005520AD">
      <w:pPr>
        <w:rPr>
          <w:rFonts w:ascii="Arial" w:hAnsi="Arial" w:cs="Arial"/>
          <w:b/>
          <w:bCs/>
          <w:lang w:val="ru-RU"/>
        </w:rPr>
      </w:pPr>
    </w:p>
    <w:p w:rsidR="00DE7732" w:rsidRDefault="00DE7732" w:rsidP="005520AD">
      <w:pPr>
        <w:rPr>
          <w:rFonts w:ascii="Arial" w:hAnsi="Arial" w:cs="Arial"/>
          <w:b/>
          <w:bCs/>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1261D2" w:rsidRDefault="001261D2" w:rsidP="001261D2">
      <w:pPr>
        <w:jc w:val="both"/>
        <w:rPr>
          <w:rFonts w:ascii="Arial" w:hAnsi="Arial" w:cs="Arial"/>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EE71B8" w:rsidRPr="00A314D3">
        <w:rPr>
          <w:rFonts w:ascii="Arial" w:hAnsi="Arial" w:cs="Arial"/>
          <w:b/>
          <w:bCs/>
        </w:rPr>
        <w:t xml:space="preserve">Услуге стручног надзора за </w:t>
      </w:r>
      <w:r w:rsidR="00EE71B8" w:rsidRPr="00A314D3">
        <w:rPr>
          <w:rFonts w:ascii="Arial" w:hAnsi="Arial" w:cs="Arial"/>
          <w:b/>
          <w:bCs/>
          <w:lang w:val="sr-Cyrl-CS"/>
        </w:rPr>
        <w:t>набавку</w:t>
      </w:r>
      <w:r w:rsidR="00EE71B8" w:rsidRPr="00A314D3">
        <w:rPr>
          <w:rFonts w:ascii="Arial" w:hAnsi="Arial" w:cs="Arial"/>
          <w:b/>
          <w:bCs/>
        </w:rPr>
        <w:t xml:space="preserve"> опреме за рационализацију потрошње електричне енергије на мрежи јавног осветљења, IV </w:t>
      </w:r>
      <w:r w:rsidR="00EE71B8" w:rsidRPr="00A314D3">
        <w:rPr>
          <w:rFonts w:ascii="Arial" w:hAnsi="Arial" w:cs="Arial"/>
          <w:b/>
          <w:bCs/>
          <w:lang w:val="sr-Cyrl-CS"/>
        </w:rPr>
        <w:t>фаза</w:t>
      </w:r>
      <w:r w:rsidR="00EE71B8">
        <w:rPr>
          <w:rFonts w:ascii="Arial" w:hAnsi="Arial" w:cs="Arial"/>
          <w:b/>
          <w:iCs/>
          <w:lang w:val="sr-Cyrl-CS"/>
        </w:rPr>
        <w:t xml:space="preserve">, </w:t>
      </w:r>
      <w:r>
        <w:rPr>
          <w:rFonts w:ascii="Arial" w:hAnsi="Arial" w:cs="Arial"/>
          <w:b/>
        </w:rPr>
        <w:t xml:space="preserve">интерни број </w:t>
      </w:r>
      <w:r>
        <w:rPr>
          <w:rFonts w:ascii="Arial" w:hAnsi="Arial" w:cs="Arial"/>
          <w:b/>
          <w:lang w:val="sr-Cyrl-CS"/>
        </w:rPr>
        <w:t>ЈН</w:t>
      </w:r>
      <w:r w:rsidR="00245573">
        <w:rPr>
          <w:rFonts w:ascii="Arial" w:hAnsi="Arial" w:cs="Arial"/>
          <w:b/>
          <w:lang w:val="sr-Cyrl-CS"/>
        </w:rPr>
        <w:t>В</w:t>
      </w:r>
      <w:r>
        <w:rPr>
          <w:rFonts w:ascii="Arial" w:hAnsi="Arial" w:cs="Arial"/>
          <w:b/>
          <w:lang w:val="sr-Cyrl-CS"/>
        </w:rPr>
        <w:t xml:space="preserve">В  </w:t>
      </w:r>
      <w:r w:rsidR="00EE71B8">
        <w:rPr>
          <w:rFonts w:ascii="Arial" w:hAnsi="Arial" w:cs="Arial"/>
          <w:b/>
          <w:lang w:val="sr-Cyrl-CS"/>
        </w:rPr>
        <w:t>13/2019</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500542">
        <w:rPr>
          <w:rFonts w:ascii="Arial" w:hAnsi="Arial" w:cs="Arial"/>
          <w:b/>
          <w:lang w:val="ru-RU"/>
        </w:rPr>
        <w:t>1.2.</w:t>
      </w:r>
      <w:r w:rsidR="009B722E">
        <w:rPr>
          <w:rFonts w:ascii="Arial" w:hAnsi="Arial" w:cs="Arial"/>
          <w:b/>
          <w:lang w:val="ru-RU"/>
        </w:rPr>
        <w:t>10</w:t>
      </w:r>
      <w:r w:rsidR="00245573">
        <w:rPr>
          <w:rFonts w:ascii="Arial" w:hAnsi="Arial" w:cs="Arial"/>
          <w:b/>
          <w:lang w:val="ru-RU"/>
        </w:rPr>
        <w:t>/1</w:t>
      </w:r>
      <w:r w:rsidR="00EE71B8">
        <w:rPr>
          <w:rFonts w:ascii="Arial" w:hAnsi="Arial" w:cs="Arial"/>
          <w:b/>
          <w:lang w:val="ru-RU"/>
        </w:rPr>
        <w:t>9</w:t>
      </w:r>
      <w:r>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8F038E" w:rsidRPr="008F038E" w:rsidRDefault="008F038E" w:rsidP="001261D2">
      <w:pPr>
        <w:jc w:val="both"/>
        <w:rPr>
          <w:rFonts w:ascii="Arial" w:hAnsi="Arial" w:cs="Arial"/>
          <w:b/>
        </w:rPr>
      </w:pPr>
    </w:p>
    <w:p w:rsidR="001261D2" w:rsidRDefault="001261D2" w:rsidP="001261D2">
      <w:pPr>
        <w:rPr>
          <w:rFonts w:ascii="Arial" w:hAnsi="Arial" w:cs="Arial"/>
          <w:i/>
          <w:iCs/>
        </w:rPr>
      </w:pPr>
      <w:r>
        <w:rPr>
          <w:rFonts w:ascii="Arial" w:hAnsi="Arial" w:cs="Arial"/>
          <w:b/>
          <w:bCs/>
          <w:i/>
          <w:iCs/>
        </w:rPr>
        <w:t>1)ОПШТИ ПОДАЦИ О ПОНУЂАЧУ</w:t>
      </w:r>
    </w:p>
    <w:tbl>
      <w:tblPr>
        <w:tblW w:w="0" w:type="auto"/>
        <w:jc w:val="center"/>
        <w:tblInd w:w="-20" w:type="dxa"/>
        <w:tblLayout w:type="fixed"/>
        <w:tblLook w:val="0000"/>
      </w:tblPr>
      <w:tblGrid>
        <w:gridCol w:w="4621"/>
        <w:gridCol w:w="4660"/>
      </w:tblGrid>
      <w:tr w:rsidR="001261D2"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Назив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Адреса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Матични број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Порески идентификациони број понуђача (ПИБ):</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Име особе за контакт:</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Телефон:</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Телефакс:</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EE71B8">
        <w:trPr>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Број рачуна понуђача и назив банке:</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p w:rsidR="001261D2" w:rsidRDefault="001261D2" w:rsidP="00BD7632">
            <w:pPr>
              <w:rPr>
                <w:rFonts w:ascii="Arial" w:hAnsi="Arial" w:cs="Arial"/>
                <w:b/>
                <w:bCs/>
                <w:i/>
                <w:iCs/>
                <w:lang w:val="ru-RU"/>
              </w:rPr>
            </w:pPr>
          </w:p>
          <w:p w:rsidR="001261D2" w:rsidRDefault="001261D2" w:rsidP="00BD7632">
            <w:pPr>
              <w:rPr>
                <w:rFonts w:ascii="Arial" w:hAnsi="Arial" w:cs="Arial"/>
                <w:b/>
                <w:bCs/>
                <w:i/>
                <w:iCs/>
                <w:lang w:val="ru-RU"/>
              </w:rPr>
            </w:pPr>
          </w:p>
        </w:tc>
      </w:tr>
      <w:tr w:rsidR="001261D2" w:rsidRPr="00D6775B" w:rsidTr="00EE71B8">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tc>
      </w:tr>
    </w:tbl>
    <w:p w:rsidR="001261D2" w:rsidRPr="008566BF" w:rsidRDefault="001261D2" w:rsidP="001261D2">
      <w:pPr>
        <w:rPr>
          <w:rFonts w:ascii="Arial" w:eastAsia="TimesNewRomanPSMT" w:hAnsi="Arial" w:cs="Arial"/>
          <w:b/>
          <w:bCs/>
          <w:i/>
          <w:iCs/>
          <w:lang w:val="ru-RU"/>
        </w:rPr>
      </w:pPr>
    </w:p>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245573" w:rsidRDefault="001261D2" w:rsidP="001A6510">
      <w:pPr>
        <w:jc w:val="both"/>
        <w:rPr>
          <w:rFonts w:ascii="Arial" w:hAnsi="Arial" w:cs="Arial"/>
          <w:lang w:val="sr-Cyrl-CS"/>
        </w:rPr>
      </w:pPr>
      <w:r w:rsidRPr="00A07255">
        <w:rPr>
          <w:rFonts w:ascii="Arial" w:eastAsia="TimesNewRomanPSMT" w:hAnsi="Arial" w:cs="Arial"/>
          <w:b/>
          <w:bCs/>
          <w:i/>
          <w:lang w:val="ru-RU"/>
        </w:rPr>
        <w:lastRenderedPageBreak/>
        <w:t>5) ОПИС ПРЕДМЕТА НАБАВКЕ</w:t>
      </w:r>
      <w:r w:rsidR="00245573">
        <w:rPr>
          <w:rFonts w:ascii="Arial" w:eastAsia="TimesNewRomanPSMT" w:hAnsi="Arial" w:cs="Arial"/>
          <w:b/>
          <w:bCs/>
          <w:lang w:val="ru-RU"/>
        </w:rPr>
        <w:t>:</w:t>
      </w:r>
      <w:r w:rsidRPr="00932C6D">
        <w:rPr>
          <w:lang w:val="ru-RU"/>
        </w:rPr>
        <w:t xml:space="preserve"> </w:t>
      </w:r>
      <w:r w:rsidR="00932C6D" w:rsidRPr="00932C6D">
        <w:rPr>
          <w:rFonts w:ascii="Arial" w:hAnsi="Arial" w:cs="Arial"/>
          <w:bCs/>
        </w:rPr>
        <w:t xml:space="preserve">Услуге стручног надзора за </w:t>
      </w:r>
      <w:r w:rsidR="00932C6D" w:rsidRPr="00932C6D">
        <w:rPr>
          <w:rFonts w:ascii="Arial" w:hAnsi="Arial" w:cs="Arial"/>
          <w:bCs/>
          <w:lang w:val="sr-Cyrl-CS"/>
        </w:rPr>
        <w:t>набавку</w:t>
      </w:r>
      <w:r w:rsidR="00932C6D" w:rsidRPr="00932C6D">
        <w:rPr>
          <w:rFonts w:ascii="Arial" w:hAnsi="Arial" w:cs="Arial"/>
          <w:bCs/>
        </w:rPr>
        <w:t xml:space="preserve"> опреме за рационализацију потрошње електричне енергије на мрежи јавног осветљења, IV </w:t>
      </w:r>
      <w:r w:rsidR="00932C6D" w:rsidRPr="00932C6D">
        <w:rPr>
          <w:rFonts w:ascii="Arial" w:hAnsi="Arial" w:cs="Arial"/>
          <w:bCs/>
          <w:lang w:val="sr-Cyrl-CS"/>
        </w:rPr>
        <w:t>фаза</w:t>
      </w:r>
      <w:r w:rsidR="001A6510" w:rsidRPr="00245573">
        <w:rPr>
          <w:rFonts w:ascii="Arial" w:hAnsi="Arial" w:cs="Arial"/>
          <w:lang w:val="hr-HR"/>
        </w:rPr>
        <w:t xml:space="preserve">, </w:t>
      </w:r>
      <w:r w:rsidR="001A6510" w:rsidRPr="00245573">
        <w:rPr>
          <w:rFonts w:ascii="Arial" w:hAnsi="Arial" w:cs="Arial"/>
        </w:rPr>
        <w:t xml:space="preserve">интерни број </w:t>
      </w:r>
      <w:r w:rsidR="001A6510" w:rsidRPr="00217C76">
        <w:rPr>
          <w:rFonts w:ascii="Arial" w:hAnsi="Arial" w:cs="Arial"/>
          <w:lang w:val="sr-Cyrl-CS"/>
        </w:rPr>
        <w:t>ЈН</w:t>
      </w:r>
      <w:r w:rsidR="0093058E" w:rsidRPr="00217C76">
        <w:rPr>
          <w:rFonts w:ascii="Arial" w:hAnsi="Arial" w:cs="Arial"/>
          <w:lang w:val="sr-Cyrl-CS"/>
        </w:rPr>
        <w:t>В</w:t>
      </w:r>
      <w:r w:rsidR="002E1914">
        <w:rPr>
          <w:rFonts w:ascii="Arial" w:hAnsi="Arial" w:cs="Arial"/>
          <w:lang w:val="sr-Cyrl-CS"/>
        </w:rPr>
        <w:t>В 1</w:t>
      </w:r>
      <w:r w:rsidR="00932C6D">
        <w:rPr>
          <w:rFonts w:ascii="Arial" w:hAnsi="Arial" w:cs="Arial"/>
        </w:rPr>
        <w:t>3</w:t>
      </w:r>
      <w:r w:rsidR="00932C6D">
        <w:rPr>
          <w:rFonts w:ascii="Arial" w:hAnsi="Arial" w:cs="Arial"/>
          <w:lang w:val="sr-Cyrl-CS"/>
        </w:rPr>
        <w:t>/201</w:t>
      </w:r>
      <w:r w:rsidR="00932C6D">
        <w:rPr>
          <w:rFonts w:ascii="Arial" w:hAnsi="Arial" w:cs="Arial"/>
        </w:rPr>
        <w:t>9</w:t>
      </w:r>
      <w:r w:rsidR="001A6510" w:rsidRPr="00217C76">
        <w:rPr>
          <w:rFonts w:ascii="Arial" w:hAnsi="Arial" w:cs="Arial"/>
          <w:lang w:val="sr-Cyrl-CS"/>
        </w:rPr>
        <w:t xml:space="preserve">, </w:t>
      </w:r>
      <w:r w:rsidR="001A6510" w:rsidRPr="00217C76">
        <w:rPr>
          <w:rFonts w:ascii="Arial" w:hAnsi="Arial" w:cs="Arial"/>
          <w:lang w:val="ru-RU"/>
        </w:rPr>
        <w:t>наведене</w:t>
      </w:r>
      <w:r w:rsidR="001A6510" w:rsidRPr="00245573">
        <w:rPr>
          <w:rFonts w:ascii="Arial" w:hAnsi="Arial" w:cs="Arial"/>
          <w:lang w:val="ru-RU"/>
        </w:rPr>
        <w:t xml:space="preserve"> у Плану јавних набавки под бројем </w:t>
      </w:r>
      <w:r w:rsidR="00500542" w:rsidRPr="00245573">
        <w:rPr>
          <w:rFonts w:ascii="Arial" w:hAnsi="Arial" w:cs="Arial"/>
          <w:lang w:val="ru-RU"/>
        </w:rPr>
        <w:t>1.2.</w:t>
      </w:r>
      <w:r w:rsidR="009B722E">
        <w:rPr>
          <w:rFonts w:ascii="Arial" w:hAnsi="Arial" w:cs="Arial"/>
          <w:lang w:val="ru-RU"/>
        </w:rPr>
        <w:t>10</w:t>
      </w:r>
      <w:r w:rsidR="0093058E">
        <w:rPr>
          <w:rFonts w:ascii="Arial" w:hAnsi="Arial" w:cs="Arial"/>
          <w:lang w:val="ru-RU"/>
        </w:rPr>
        <w:t>/1</w:t>
      </w:r>
      <w:r w:rsidR="00932C6D">
        <w:rPr>
          <w:rFonts w:ascii="Arial" w:hAnsi="Arial" w:cs="Arial"/>
        </w:rPr>
        <w:t>9</w:t>
      </w:r>
      <w:r w:rsidR="001A6510" w:rsidRPr="00245573">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8992" w:type="dxa"/>
        <w:tblInd w:w="308" w:type="dxa"/>
        <w:tblLayout w:type="fixed"/>
        <w:tblLook w:val="0000"/>
      </w:tblPr>
      <w:tblGrid>
        <w:gridCol w:w="5480"/>
        <w:gridCol w:w="3512"/>
      </w:tblGrid>
      <w:tr w:rsidR="001A6510" w:rsidTr="00C119F3">
        <w:trPr>
          <w:trHeight w:val="825"/>
        </w:trPr>
        <w:tc>
          <w:tcPr>
            <w:tcW w:w="5480" w:type="dxa"/>
            <w:tcBorders>
              <w:top w:val="single" w:sz="4" w:space="0" w:color="000000"/>
              <w:left w:val="single" w:sz="4" w:space="0" w:color="000000"/>
              <w:bottom w:val="single" w:sz="4" w:space="0" w:color="000000"/>
            </w:tcBorders>
            <w:shd w:val="clear" w:color="auto" w:fill="auto"/>
            <w:vAlign w:val="center"/>
          </w:tcPr>
          <w:p w:rsidR="001A6510" w:rsidRDefault="001A6510" w:rsidP="0093058E">
            <w:pPr>
              <w:snapToGrid w:val="0"/>
              <w:rPr>
                <w:rFonts w:ascii="Arial" w:eastAsia="TimesNewRomanPSMT" w:hAnsi="Arial" w:cs="Arial"/>
                <w:bCs/>
                <w:lang w:val="ru-RU"/>
              </w:rPr>
            </w:pPr>
          </w:p>
          <w:p w:rsidR="001A6510" w:rsidRPr="0093058E" w:rsidRDefault="0093058E" w:rsidP="0093058E">
            <w:pPr>
              <w:rPr>
                <w:rFonts w:ascii="Arial" w:eastAsia="TimesNewRomanPSMT" w:hAnsi="Arial" w:cs="Arial"/>
                <w:bCs/>
                <w:lang w:val="sr-Cyrl-CS"/>
              </w:rPr>
            </w:pPr>
            <w:r>
              <w:rPr>
                <w:rFonts w:ascii="Arial" w:eastAsia="TimesNewRomanPSMT" w:hAnsi="Arial" w:cs="Arial"/>
                <w:bCs/>
                <w:lang w:val="sr-Cyrl-CS"/>
              </w:rPr>
              <w:t>Укупна цена без ПДВ-а</w:t>
            </w:r>
          </w:p>
          <w:p w:rsidR="001A6510" w:rsidRDefault="001A6510" w:rsidP="0093058E">
            <w:pPr>
              <w:rPr>
                <w:rFonts w:ascii="Arial" w:eastAsia="TimesNewRomanPSMT" w:hAnsi="Arial" w:cs="Arial"/>
                <w:bCs/>
                <w:color w:val="FF0000"/>
                <w:lang w:val="ru-RU"/>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C119F3">
        <w:trPr>
          <w:trHeight w:val="825"/>
        </w:trPr>
        <w:tc>
          <w:tcPr>
            <w:tcW w:w="5480" w:type="dxa"/>
            <w:tcBorders>
              <w:top w:val="single" w:sz="4" w:space="0" w:color="000000"/>
              <w:left w:val="single" w:sz="4" w:space="0" w:color="000000"/>
              <w:bottom w:val="single" w:sz="4" w:space="0" w:color="000000"/>
            </w:tcBorders>
            <w:shd w:val="clear" w:color="auto" w:fill="auto"/>
            <w:vAlign w:val="center"/>
          </w:tcPr>
          <w:p w:rsidR="001A6510" w:rsidRDefault="001A6510" w:rsidP="0093058E">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Default="001A6510" w:rsidP="0093058E">
            <w:pPr>
              <w:snapToGrid w:val="0"/>
              <w:rPr>
                <w:rFonts w:ascii="Arial" w:eastAsia="TimesNewRomanPSMT" w:hAnsi="Arial" w:cs="Arial"/>
                <w:bCs/>
                <w:lang w:val="ru-RU"/>
              </w:rPr>
            </w:pPr>
            <w:r>
              <w:rPr>
                <w:rFonts w:ascii="Arial" w:eastAsia="TimesNewRomanPSMT" w:hAnsi="Arial" w:cs="Arial"/>
                <w:bCs/>
                <w:lang w:val="ru-RU"/>
              </w:rPr>
              <w:t>(заокружити)</w:t>
            </w:r>
          </w:p>
          <w:p w:rsidR="001A6510" w:rsidRDefault="001A6510" w:rsidP="0093058E">
            <w:pPr>
              <w:snapToGrid w:val="0"/>
              <w:rPr>
                <w:rFonts w:ascii="Arial" w:eastAsia="TimesNewRomanPSMT" w:hAnsi="Arial" w:cs="Arial"/>
                <w:bCs/>
                <w:lang w:val="ru-RU"/>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C31304" w:rsidRDefault="001A6510" w:rsidP="00EE71B8">
            <w:pPr>
              <w:snapToGrid w:val="0"/>
              <w:jc w:val="center"/>
              <w:rPr>
                <w:rFonts w:ascii="Arial" w:eastAsia="TimesNewRomanPSMT" w:hAnsi="Arial" w:cs="Arial"/>
                <w:b/>
                <w:bCs/>
                <w:lang w:val="ru-RU"/>
              </w:rPr>
            </w:pPr>
            <w:r>
              <w:rPr>
                <w:rFonts w:ascii="Arial" w:eastAsia="TimesNewRomanPSMT" w:hAnsi="Arial" w:cs="Arial"/>
                <w:b/>
                <w:bCs/>
                <w:lang w:val="ru-RU"/>
              </w:rPr>
              <w:t>Да  /  Не</w:t>
            </w:r>
          </w:p>
        </w:tc>
      </w:tr>
      <w:tr w:rsidR="0093058E" w:rsidTr="00C119F3">
        <w:trPr>
          <w:trHeight w:val="819"/>
        </w:trPr>
        <w:tc>
          <w:tcPr>
            <w:tcW w:w="5480" w:type="dxa"/>
            <w:tcBorders>
              <w:top w:val="single" w:sz="4" w:space="0" w:color="000000"/>
              <w:left w:val="single" w:sz="4" w:space="0" w:color="000000"/>
              <w:bottom w:val="single" w:sz="4" w:space="0" w:color="000000"/>
            </w:tcBorders>
            <w:shd w:val="clear" w:color="auto" w:fill="auto"/>
            <w:vAlign w:val="center"/>
          </w:tcPr>
          <w:p w:rsidR="0093058E" w:rsidRDefault="0093058E" w:rsidP="0093058E">
            <w:pPr>
              <w:snapToGrid w:val="0"/>
              <w:rPr>
                <w:rFonts w:ascii="Arial" w:eastAsia="TimesNewRomanPSMT" w:hAnsi="Arial" w:cs="Arial"/>
                <w:bCs/>
                <w:lang w:val="ru-RU"/>
              </w:rPr>
            </w:pPr>
            <w:r>
              <w:rPr>
                <w:rFonts w:ascii="Arial" w:eastAsia="TimesNewRomanPSMT" w:hAnsi="Arial" w:cs="Arial"/>
                <w:bCs/>
                <w:lang w:val="ru-RU"/>
              </w:rPr>
              <w:t>Укупна цена са ПДВ-ом</w:t>
            </w:r>
          </w:p>
        </w:tc>
        <w:tc>
          <w:tcPr>
            <w:tcW w:w="3512" w:type="dxa"/>
            <w:tcBorders>
              <w:top w:val="single" w:sz="4" w:space="0" w:color="000000"/>
              <w:left w:val="single" w:sz="4" w:space="0" w:color="000000"/>
              <w:bottom w:val="single" w:sz="4" w:space="0" w:color="000000"/>
              <w:right w:val="single" w:sz="4" w:space="0" w:color="000000"/>
            </w:tcBorders>
            <w:shd w:val="clear" w:color="auto" w:fill="auto"/>
          </w:tcPr>
          <w:p w:rsidR="0093058E" w:rsidRDefault="0093058E" w:rsidP="00BD7632">
            <w:pPr>
              <w:snapToGrid w:val="0"/>
              <w:rPr>
                <w:rFonts w:ascii="Arial" w:eastAsia="TimesNewRomanPSMT" w:hAnsi="Arial" w:cs="Arial"/>
                <w:b/>
                <w:bCs/>
                <w:lang w:val="ru-RU"/>
              </w:rPr>
            </w:pPr>
          </w:p>
        </w:tc>
      </w:tr>
      <w:tr w:rsidR="001A6510" w:rsidTr="00C119F3">
        <w:trPr>
          <w:trHeight w:val="1105"/>
        </w:trPr>
        <w:tc>
          <w:tcPr>
            <w:tcW w:w="5480" w:type="dxa"/>
            <w:tcBorders>
              <w:top w:val="single" w:sz="4" w:space="0" w:color="000000"/>
              <w:left w:val="single" w:sz="4" w:space="0" w:color="000000"/>
              <w:bottom w:val="single" w:sz="4" w:space="0" w:color="000000"/>
            </w:tcBorders>
            <w:shd w:val="clear" w:color="auto" w:fill="auto"/>
            <w:vAlign w:val="center"/>
          </w:tcPr>
          <w:p w:rsidR="0093058E" w:rsidRDefault="0093058E" w:rsidP="00EE71B8">
            <w:pPr>
              <w:snapToGrid w:val="0"/>
              <w:rPr>
                <w:rFonts w:ascii="Arial" w:eastAsia="TimesNewRomanPSMT" w:hAnsi="Arial" w:cs="Arial"/>
                <w:bCs/>
                <w:lang w:val="ru-RU"/>
              </w:rPr>
            </w:pPr>
          </w:p>
          <w:p w:rsidR="001A6510" w:rsidRDefault="001A6510" w:rsidP="00EE71B8">
            <w:pPr>
              <w:snapToGrid w:val="0"/>
              <w:rPr>
                <w:rFonts w:ascii="Arial" w:eastAsia="TimesNewRomanPSMT" w:hAnsi="Arial" w:cs="Arial"/>
                <w:bCs/>
                <w:lang w:val="ru-RU"/>
              </w:rPr>
            </w:pPr>
            <w:r>
              <w:rPr>
                <w:rFonts w:ascii="Arial" w:eastAsia="TimesNewRomanPSMT" w:hAnsi="Arial" w:cs="Arial"/>
                <w:bCs/>
                <w:lang w:val="ru-RU"/>
              </w:rPr>
              <w:t xml:space="preserve">Рок </w:t>
            </w:r>
            <w:r w:rsidRPr="00EE71B8">
              <w:rPr>
                <w:rFonts w:ascii="Arial" w:eastAsia="TimesNewRomanPSMT" w:hAnsi="Arial" w:cs="Arial"/>
                <w:bCs/>
                <w:lang w:val="ru-RU"/>
              </w:rPr>
              <w:t>плаћања</w:t>
            </w:r>
            <w:r w:rsidR="00EE71B8" w:rsidRPr="00EE71B8">
              <w:rPr>
                <w:rFonts w:ascii="Arial" w:eastAsia="TimesNewRomanPSMT" w:hAnsi="Arial" w:cs="Arial"/>
                <w:bCs/>
                <w:lang w:val="ru-RU"/>
              </w:rPr>
              <w:t xml:space="preserve"> (45 дана од дана регистровања рачуна за извршене услуге)</w:t>
            </w:r>
          </w:p>
          <w:p w:rsidR="001A6510" w:rsidRDefault="001A6510" w:rsidP="00EE71B8">
            <w:pPr>
              <w:rPr>
                <w:rFonts w:ascii="Arial" w:eastAsia="TimesNewRomanPSMT" w:hAnsi="Arial" w:cs="Arial"/>
                <w:bCs/>
                <w:lang w:val="ru-RU"/>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EE71B8" w:rsidRDefault="00EE71B8" w:rsidP="00EE71B8">
            <w:pPr>
              <w:snapToGrid w:val="0"/>
              <w:jc w:val="center"/>
              <w:rPr>
                <w:rFonts w:ascii="Arial" w:eastAsia="TimesNewRomanPSMT" w:hAnsi="Arial" w:cs="Arial"/>
                <w:bCs/>
                <w:lang w:val="ru-RU"/>
              </w:rPr>
            </w:pPr>
            <w:r w:rsidRPr="00EE71B8">
              <w:rPr>
                <w:rFonts w:ascii="Arial" w:eastAsia="TimesNewRomanPSMT" w:hAnsi="Arial" w:cs="Arial"/>
                <w:bCs/>
                <w:lang w:val="ru-RU"/>
              </w:rPr>
              <w:t>________ дана</w:t>
            </w:r>
          </w:p>
        </w:tc>
      </w:tr>
      <w:tr w:rsidR="00A07255" w:rsidTr="00C119F3">
        <w:trPr>
          <w:trHeight w:val="1105"/>
        </w:trPr>
        <w:tc>
          <w:tcPr>
            <w:tcW w:w="5480" w:type="dxa"/>
            <w:tcBorders>
              <w:top w:val="single" w:sz="4" w:space="0" w:color="000000"/>
              <w:left w:val="single" w:sz="4" w:space="0" w:color="000000"/>
              <w:bottom w:val="single" w:sz="4" w:space="0" w:color="000000"/>
            </w:tcBorders>
            <w:shd w:val="clear" w:color="auto" w:fill="auto"/>
            <w:vAlign w:val="center"/>
          </w:tcPr>
          <w:p w:rsidR="00A07255" w:rsidRDefault="00A07255" w:rsidP="00EE71B8">
            <w:pPr>
              <w:rPr>
                <w:rFonts w:ascii="Arial" w:eastAsia="TimesNewRomanPSMT" w:hAnsi="Arial" w:cs="Arial"/>
                <w:bCs/>
              </w:rPr>
            </w:pPr>
          </w:p>
          <w:p w:rsidR="00A07255" w:rsidRDefault="007053B1" w:rsidP="00EE71B8">
            <w:pPr>
              <w:rPr>
                <w:rFonts w:ascii="Arial" w:hAnsi="Arial" w:cs="Arial"/>
              </w:rPr>
            </w:pPr>
            <w:r w:rsidRPr="0054398B">
              <w:rPr>
                <w:rFonts w:ascii="Arial" w:hAnsi="Arial" w:cs="Arial"/>
                <w:lang w:val="sr-Cyrl-CS"/>
              </w:rPr>
              <w:t>Рок извршења услуге</w:t>
            </w:r>
          </w:p>
          <w:p w:rsidR="007053B1" w:rsidRPr="007053B1" w:rsidRDefault="007053B1" w:rsidP="00EE71B8">
            <w:pPr>
              <w:rPr>
                <w:rFonts w:ascii="Arial" w:eastAsia="TimesNewRomanPSMT" w:hAnsi="Arial" w:cs="Arial"/>
                <w:bCs/>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255" w:rsidRPr="00C119F3" w:rsidRDefault="00C119F3" w:rsidP="00EE71B8">
            <w:pPr>
              <w:snapToGrid w:val="0"/>
              <w:jc w:val="center"/>
              <w:rPr>
                <w:rFonts w:ascii="Arial" w:eastAsia="TimesNewRomanPSMT" w:hAnsi="Arial" w:cs="Arial"/>
                <w:bCs/>
                <w:lang w:val="sr-Cyrl-CS"/>
              </w:rPr>
            </w:pPr>
            <w:r>
              <w:rPr>
                <w:rFonts w:ascii="Arial" w:eastAsia="TimesNewRomanPSMT" w:hAnsi="Arial" w:cs="Arial"/>
                <w:bCs/>
                <w:lang w:val="sr-Cyrl-CS"/>
              </w:rPr>
              <w:t xml:space="preserve">У складу са </w:t>
            </w:r>
            <w:r w:rsidRPr="0054398B">
              <w:rPr>
                <w:rFonts w:ascii="Arial" w:hAnsi="Arial" w:cs="Arial"/>
                <w:lang w:val="sr-Cyrl-CS"/>
              </w:rPr>
              <w:t>рок</w:t>
            </w:r>
            <w:r>
              <w:rPr>
                <w:rFonts w:ascii="Arial" w:hAnsi="Arial" w:cs="Arial"/>
                <w:lang w:val="sr-Cyrl-CS"/>
              </w:rPr>
              <w:t>ом</w:t>
            </w:r>
            <w:r w:rsidRPr="0054398B">
              <w:rPr>
                <w:rFonts w:ascii="Arial" w:hAnsi="Arial" w:cs="Arial"/>
                <w:lang w:val="sr-Cyrl-CS"/>
              </w:rPr>
              <w:t xml:space="preserve"> извршења </w:t>
            </w:r>
            <w:r>
              <w:rPr>
                <w:rFonts w:ascii="Arial" w:hAnsi="Arial" w:cs="Arial"/>
                <w:iCs/>
                <w:lang w:val="sr-Cyrl-CS"/>
              </w:rPr>
              <w:t xml:space="preserve">послова над којима </w:t>
            </w:r>
            <w:r w:rsidRPr="0054398B">
              <w:rPr>
                <w:rFonts w:ascii="Arial" w:hAnsi="Arial" w:cs="Arial"/>
                <w:lang w:val="sr-Cyrl-CS"/>
              </w:rPr>
              <w:t>ће се вршити стручни надзор</w:t>
            </w:r>
          </w:p>
        </w:tc>
      </w:tr>
      <w:tr w:rsidR="001A6510" w:rsidTr="00C119F3">
        <w:trPr>
          <w:trHeight w:val="836"/>
        </w:trPr>
        <w:tc>
          <w:tcPr>
            <w:tcW w:w="5480" w:type="dxa"/>
            <w:tcBorders>
              <w:top w:val="single" w:sz="4" w:space="0" w:color="000000"/>
              <w:left w:val="single" w:sz="4" w:space="0" w:color="000000"/>
              <w:bottom w:val="single" w:sz="4" w:space="0" w:color="000000"/>
            </w:tcBorders>
            <w:shd w:val="clear" w:color="auto" w:fill="auto"/>
            <w:vAlign w:val="center"/>
          </w:tcPr>
          <w:p w:rsidR="0093058E" w:rsidRDefault="0093058E" w:rsidP="00EE71B8">
            <w:pPr>
              <w:rPr>
                <w:rFonts w:ascii="Arial" w:eastAsia="TimesNewRomanPSMT" w:hAnsi="Arial" w:cs="Arial"/>
                <w:bCs/>
                <w:lang w:val="ru-RU"/>
              </w:rPr>
            </w:pPr>
          </w:p>
          <w:p w:rsidR="001A6510" w:rsidRDefault="001A6510" w:rsidP="00EE71B8">
            <w:pPr>
              <w:rPr>
                <w:rFonts w:ascii="Arial" w:eastAsia="TimesNewRomanPSMT" w:hAnsi="Arial" w:cs="Arial"/>
                <w:bCs/>
                <w:lang w:val="ru-RU"/>
              </w:rPr>
            </w:pPr>
            <w:r>
              <w:rPr>
                <w:rFonts w:ascii="Arial" w:eastAsia="TimesNewRomanPSMT" w:hAnsi="Arial" w:cs="Arial"/>
                <w:bCs/>
                <w:lang w:val="ru-RU"/>
              </w:rPr>
              <w:t>Рок важења понуде</w:t>
            </w:r>
            <w:r w:rsidR="00A07255">
              <w:rPr>
                <w:rFonts w:ascii="Arial" w:eastAsia="TimesNewRomanPSMT" w:hAnsi="Arial" w:cs="Arial"/>
                <w:bCs/>
              </w:rPr>
              <w:t xml:space="preserve"> </w:t>
            </w:r>
            <w:r w:rsidR="00A07255">
              <w:rPr>
                <w:rFonts w:ascii="Arial" w:eastAsia="TimesNewRomanPSMT" w:hAnsi="Arial" w:cs="Arial"/>
                <w:bCs/>
                <w:lang w:val="ru-RU"/>
              </w:rPr>
              <w:t>(</w:t>
            </w:r>
            <w:r w:rsidR="0093058E">
              <w:rPr>
                <w:rFonts w:ascii="Arial" w:eastAsia="TimesNewRomanPSMT" w:hAnsi="Arial" w:cs="Arial"/>
                <w:bCs/>
                <w:lang w:val="ru-RU"/>
              </w:rPr>
              <w:t>не краћи од 30 дана)</w:t>
            </w:r>
          </w:p>
          <w:p w:rsidR="001A6510" w:rsidRDefault="001A6510" w:rsidP="00EE71B8">
            <w:pPr>
              <w:snapToGrid w:val="0"/>
              <w:rPr>
                <w:rFonts w:ascii="Arial" w:eastAsia="TimesNewRomanPSMT" w:hAnsi="Arial" w:cs="Arial"/>
                <w:bCs/>
                <w:lang w:val="ru-RU"/>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EE71B8" w:rsidRDefault="00EE71B8" w:rsidP="00EE71B8">
            <w:pPr>
              <w:snapToGrid w:val="0"/>
              <w:jc w:val="center"/>
              <w:rPr>
                <w:rFonts w:ascii="Arial" w:eastAsia="TimesNewRomanPSMT" w:hAnsi="Arial" w:cs="Arial"/>
                <w:bCs/>
                <w:lang w:val="ru-RU"/>
              </w:rPr>
            </w:pPr>
            <w:r w:rsidRPr="00EE71B8">
              <w:rPr>
                <w:rFonts w:ascii="Arial" w:eastAsia="TimesNewRomanPSMT" w:hAnsi="Arial" w:cs="Arial"/>
                <w:bCs/>
                <w:lang w:val="ru-RU"/>
              </w:rPr>
              <w:t>_________ дана</w:t>
            </w: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w:t>
      </w: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261D2" w:rsidRPr="008566BF" w:rsidRDefault="001261D2" w:rsidP="001261D2">
      <w:pPr>
        <w:jc w:val="both"/>
        <w:rPr>
          <w:rFonts w:ascii="Arial" w:hAnsi="Arial" w:cs="Arial"/>
          <w:i/>
          <w:iCs/>
          <w:lang w:val="ru-RU"/>
        </w:rPr>
      </w:pPr>
      <w:r w:rsidRPr="008566BF">
        <w:rPr>
          <w:rFonts w:ascii="Arial" w:hAnsi="Arial" w:cs="Arial"/>
          <w:i/>
          <w:iCs/>
          <w:lang w:val="ru-RU"/>
        </w:rPr>
        <w:t>Образац</w:t>
      </w:r>
      <w:r w:rsidR="00EE71B8">
        <w:rPr>
          <w:rFonts w:ascii="Arial" w:hAnsi="Arial" w:cs="Arial"/>
          <w:i/>
          <w:iCs/>
          <w:lang w:val="ru-RU"/>
        </w:rPr>
        <w:t xml:space="preserve"> понуде понуђач мора да попуни </w:t>
      </w:r>
      <w:r w:rsidRPr="008566BF">
        <w:rPr>
          <w:rFonts w:ascii="Arial" w:hAnsi="Arial" w:cs="Arial"/>
          <w:i/>
          <w:iCs/>
          <w:lang w:val="ru-RU"/>
        </w:rPr>
        <w:t xml:space="preserve">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понуђача из групе који ће попунити</w:t>
      </w:r>
      <w:r w:rsidR="00932C6D">
        <w:rPr>
          <w:rFonts w:ascii="Arial" w:hAnsi="Arial" w:cs="Arial"/>
          <w:i/>
          <w:iCs/>
        </w:rPr>
        <w:t xml:space="preserve"> </w:t>
      </w:r>
      <w:r w:rsidR="00932C6D">
        <w:rPr>
          <w:rFonts w:ascii="Arial" w:hAnsi="Arial" w:cs="Arial"/>
          <w:i/>
          <w:iCs/>
          <w:lang w:val="sr-Cyrl-CS"/>
        </w:rPr>
        <w:t>и</w:t>
      </w:r>
      <w:r w:rsidRPr="008566BF">
        <w:rPr>
          <w:rFonts w:ascii="Arial" w:hAnsi="Arial" w:cs="Arial"/>
          <w:i/>
          <w:iCs/>
          <w:lang w:val="ru-RU"/>
        </w:rPr>
        <w:t xml:space="preserve"> потписати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EE71B8" w:rsidRDefault="00EE71B8" w:rsidP="001261D2">
      <w:pPr>
        <w:pStyle w:val="ListParagraph"/>
        <w:tabs>
          <w:tab w:val="left" w:pos="680"/>
        </w:tabs>
        <w:ind w:left="0"/>
        <w:jc w:val="both"/>
        <w:rPr>
          <w:rFonts w:ascii="Arial" w:hAnsi="Arial" w:cs="Arial"/>
          <w:i/>
          <w:iCs/>
          <w:lang w:val="ru-RU"/>
        </w:rPr>
      </w:pPr>
      <w:r>
        <w:rPr>
          <w:rFonts w:ascii="Arial" w:hAnsi="Arial" w:cs="Arial"/>
          <w:i/>
          <w:iCs/>
          <w:lang w:val="ru-RU"/>
        </w:rPr>
        <w:t>Приликом сачињавања понуде употреба печата није обавезна.</w:t>
      </w:r>
    </w:p>
    <w:p w:rsidR="001A6510" w:rsidRPr="00C119F3" w:rsidRDefault="001A6510" w:rsidP="005520AD">
      <w:pPr>
        <w:rPr>
          <w:rFonts w:ascii="Arial" w:hAnsi="Arial" w:cs="Arial"/>
          <w:b/>
          <w:bCs/>
          <w:lang w:val="sr-Cyrl-CS"/>
        </w:rPr>
      </w:pPr>
    </w:p>
    <w:p w:rsidR="001A6510" w:rsidRDefault="001A6510" w:rsidP="001A6510">
      <w:pPr>
        <w:jc w:val="right"/>
        <w:rPr>
          <w:rFonts w:ascii="Arial" w:hAnsi="Arial" w:cs="Arial"/>
          <w:b/>
          <w:bCs/>
          <w:i/>
          <w:iCs/>
          <w:sz w:val="28"/>
          <w:szCs w:val="28"/>
        </w:rPr>
      </w:pPr>
      <w:r>
        <w:rPr>
          <w:rFonts w:ascii="Arial" w:hAnsi="Arial" w:cs="Arial"/>
          <w:b/>
          <w:bCs/>
          <w:i/>
          <w:iCs/>
          <w:sz w:val="28"/>
          <w:szCs w:val="28"/>
        </w:rPr>
        <w:lastRenderedPageBreak/>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интерног броја </w:t>
      </w:r>
      <w:r w:rsidR="002E1914">
        <w:rPr>
          <w:rFonts w:ascii="Arial" w:eastAsia="TimesNewRomanPSMT" w:hAnsi="Arial" w:cs="Arial"/>
          <w:bCs/>
          <w:lang w:val="ru-RU"/>
        </w:rPr>
        <w:t>1</w:t>
      </w:r>
      <w:r w:rsidR="00EE71B8">
        <w:rPr>
          <w:rFonts w:ascii="Arial" w:eastAsia="TimesNewRomanPSMT" w:hAnsi="Arial" w:cs="Arial"/>
          <w:bCs/>
          <w:lang w:val="ru-RU"/>
        </w:rPr>
        <w:t>3/2019</w:t>
      </w:r>
      <w:r w:rsidRPr="004331B9">
        <w:rPr>
          <w:rFonts w:ascii="Arial" w:eastAsia="TimesNewRomanPSMT" w:hAnsi="Arial" w:cs="Arial"/>
          <w:bCs/>
          <w:lang w:val="ru-RU"/>
        </w:rPr>
        <w:t>,</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500542">
        <w:rPr>
          <w:rFonts w:ascii="Arial" w:hAnsi="Arial" w:cs="Arial"/>
          <w:lang w:val="ru-RU"/>
        </w:rPr>
        <w:t>1.2.</w:t>
      </w:r>
      <w:r w:rsidR="009B722E">
        <w:rPr>
          <w:rFonts w:ascii="Arial" w:hAnsi="Arial" w:cs="Arial"/>
          <w:lang w:val="ru-RU"/>
        </w:rPr>
        <w:t>10</w:t>
      </w:r>
      <w:r w:rsidR="00500542">
        <w:rPr>
          <w:rFonts w:ascii="Arial" w:hAnsi="Arial" w:cs="Arial"/>
          <w:lang w:val="ru-RU"/>
        </w:rPr>
        <w:t>/1</w:t>
      </w:r>
      <w:r w:rsidR="00EE71B8">
        <w:rPr>
          <w:rFonts w:ascii="Arial" w:hAnsi="Arial" w:cs="Arial"/>
          <w:lang w:val="ru-RU"/>
        </w:rPr>
        <w:t>9</w:t>
      </w:r>
      <w:r>
        <w:rPr>
          <w:rFonts w:ascii="Arial" w:eastAsia="TimesNewRomanPSMT" w:hAnsi="Arial" w:cs="Arial"/>
          <w:bCs/>
          <w:lang w:val="ru-RU"/>
        </w:rPr>
        <w:t xml:space="preserve"> -</w:t>
      </w:r>
      <w:r w:rsidR="00932C6D" w:rsidRPr="00932C6D">
        <w:rPr>
          <w:rFonts w:ascii="Arial" w:hAnsi="Arial" w:cs="Arial"/>
          <w:b/>
          <w:bCs/>
        </w:rPr>
        <w:t xml:space="preserve"> </w:t>
      </w:r>
      <w:r w:rsidR="00932C6D" w:rsidRPr="00A314D3">
        <w:rPr>
          <w:rFonts w:ascii="Arial" w:hAnsi="Arial" w:cs="Arial"/>
          <w:b/>
          <w:bCs/>
        </w:rPr>
        <w:t xml:space="preserve">Услуге стручног надзора за </w:t>
      </w:r>
      <w:r w:rsidR="00932C6D" w:rsidRPr="00A314D3">
        <w:rPr>
          <w:rFonts w:ascii="Arial" w:hAnsi="Arial" w:cs="Arial"/>
          <w:b/>
          <w:bCs/>
          <w:lang w:val="sr-Cyrl-CS"/>
        </w:rPr>
        <w:t>набавку</w:t>
      </w:r>
      <w:r w:rsidR="00932C6D" w:rsidRPr="00A314D3">
        <w:rPr>
          <w:rFonts w:ascii="Arial" w:hAnsi="Arial" w:cs="Arial"/>
          <w:b/>
          <w:bCs/>
        </w:rPr>
        <w:t xml:space="preserve"> опреме за рационализацију потрошње електричне енергије на мрежи јавног осветљења, IV </w:t>
      </w:r>
      <w:r w:rsidR="00932C6D" w:rsidRPr="00A314D3">
        <w:rPr>
          <w:rFonts w:ascii="Arial" w:hAnsi="Arial" w:cs="Arial"/>
          <w:b/>
          <w:bCs/>
          <w:lang w:val="sr-Cyrl-CS"/>
        </w:rPr>
        <w:t>фаза</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10528" w:type="dxa"/>
        <w:jc w:val="center"/>
        <w:tblInd w:w="-639" w:type="dxa"/>
        <w:tblLayout w:type="fixed"/>
        <w:tblLook w:val="04A0"/>
      </w:tblPr>
      <w:tblGrid>
        <w:gridCol w:w="630"/>
        <w:gridCol w:w="3330"/>
        <w:gridCol w:w="1111"/>
        <w:gridCol w:w="1980"/>
        <w:gridCol w:w="1440"/>
        <w:gridCol w:w="2037"/>
      </w:tblGrid>
      <w:tr w:rsidR="0093058E" w:rsidRPr="00926144" w:rsidTr="00C119F3">
        <w:trPr>
          <w:trHeight w:val="935"/>
          <w:tblHeader/>
          <w:jc w:val="center"/>
        </w:trPr>
        <w:tc>
          <w:tcPr>
            <w:tcW w:w="630"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93058E" w:rsidRPr="00C119F3" w:rsidRDefault="00C119F3" w:rsidP="004331B9">
            <w:pPr>
              <w:jc w:val="center"/>
              <w:rPr>
                <w:rFonts w:ascii="Arial" w:hAnsi="Arial" w:cs="Arial"/>
                <w:lang w:val="sr-Cyrl-CS"/>
              </w:rPr>
            </w:pPr>
            <w:r w:rsidRPr="00C119F3">
              <w:rPr>
                <w:rFonts w:ascii="Arial" w:hAnsi="Arial" w:cs="Arial"/>
                <w:lang w:val="sr-Cyrl-CS"/>
              </w:rPr>
              <w:t>РБ</w:t>
            </w:r>
          </w:p>
          <w:p w:rsidR="00C119F3" w:rsidRPr="00C119F3" w:rsidRDefault="00C119F3" w:rsidP="004331B9">
            <w:pPr>
              <w:jc w:val="center"/>
              <w:rPr>
                <w:rFonts w:ascii="Arial" w:hAnsi="Arial" w:cs="Arial"/>
                <w:b/>
                <w:lang w:val="sr-Cyrl-CS"/>
              </w:rPr>
            </w:pPr>
          </w:p>
        </w:tc>
        <w:tc>
          <w:tcPr>
            <w:tcW w:w="3330" w:type="dxa"/>
            <w:tcBorders>
              <w:top w:val="single" w:sz="4" w:space="0" w:color="auto"/>
              <w:left w:val="nil"/>
              <w:bottom w:val="single" w:sz="4" w:space="0" w:color="auto"/>
              <w:right w:val="single" w:sz="4" w:space="0" w:color="auto"/>
            </w:tcBorders>
            <w:shd w:val="clear" w:color="000000" w:fill="DCE6F1"/>
            <w:vAlign w:val="center"/>
            <w:hideMark/>
          </w:tcPr>
          <w:p w:rsidR="0093058E" w:rsidRPr="00926144" w:rsidRDefault="0093058E" w:rsidP="004331B9">
            <w:pPr>
              <w:jc w:val="center"/>
              <w:rPr>
                <w:rFonts w:ascii="Arial" w:hAnsi="Arial" w:cs="Arial"/>
              </w:rPr>
            </w:pPr>
            <w:r w:rsidRPr="00926144">
              <w:rPr>
                <w:rFonts w:ascii="Arial" w:hAnsi="Arial" w:cs="Arial"/>
              </w:rPr>
              <w:t>Опис тражене услуге</w:t>
            </w:r>
          </w:p>
          <w:p w:rsidR="0093058E" w:rsidRPr="00926144" w:rsidRDefault="0093058E" w:rsidP="004331B9">
            <w:pPr>
              <w:rPr>
                <w:rFonts w:ascii="Arial" w:hAnsi="Arial" w:cs="Arial"/>
              </w:rPr>
            </w:pPr>
          </w:p>
        </w:tc>
        <w:tc>
          <w:tcPr>
            <w:tcW w:w="1111" w:type="dxa"/>
            <w:tcBorders>
              <w:top w:val="single" w:sz="4" w:space="0" w:color="auto"/>
              <w:left w:val="nil"/>
              <w:bottom w:val="single" w:sz="4" w:space="0" w:color="auto"/>
              <w:right w:val="single" w:sz="4" w:space="0" w:color="auto"/>
            </w:tcBorders>
            <w:shd w:val="clear" w:color="000000" w:fill="DCE6F1"/>
            <w:vAlign w:val="center"/>
            <w:hideMark/>
          </w:tcPr>
          <w:p w:rsidR="0093058E" w:rsidRPr="00926144" w:rsidRDefault="0093058E" w:rsidP="004331B9">
            <w:pPr>
              <w:jc w:val="center"/>
              <w:rPr>
                <w:rFonts w:ascii="Arial" w:hAnsi="Arial" w:cs="Arial"/>
              </w:rPr>
            </w:pPr>
            <w:r w:rsidRPr="00926144">
              <w:rPr>
                <w:rFonts w:ascii="Arial" w:hAnsi="Arial" w:cs="Arial"/>
              </w:rPr>
              <w:t>Јед. мере</w:t>
            </w:r>
          </w:p>
        </w:tc>
        <w:tc>
          <w:tcPr>
            <w:tcW w:w="1980" w:type="dxa"/>
            <w:tcBorders>
              <w:top w:val="single" w:sz="4" w:space="0" w:color="auto"/>
              <w:left w:val="nil"/>
              <w:bottom w:val="single" w:sz="4" w:space="0" w:color="auto"/>
              <w:right w:val="single" w:sz="4" w:space="0" w:color="auto"/>
            </w:tcBorders>
            <w:shd w:val="clear" w:color="000000" w:fill="DCE6F1"/>
            <w:vAlign w:val="center"/>
          </w:tcPr>
          <w:p w:rsidR="0093058E" w:rsidRPr="00926144" w:rsidRDefault="0093058E" w:rsidP="00C119F3">
            <w:pPr>
              <w:jc w:val="center"/>
              <w:rPr>
                <w:rFonts w:ascii="Arial" w:hAnsi="Arial" w:cs="Arial"/>
              </w:rPr>
            </w:pPr>
            <w:r w:rsidRPr="00926144">
              <w:rPr>
                <w:rFonts w:ascii="Arial" w:hAnsi="Arial" w:cs="Arial"/>
              </w:rPr>
              <w:t>Понуђена цена без ПДВ-а</w:t>
            </w:r>
          </w:p>
        </w:tc>
        <w:tc>
          <w:tcPr>
            <w:tcW w:w="1440" w:type="dxa"/>
            <w:tcBorders>
              <w:top w:val="single" w:sz="4" w:space="0" w:color="auto"/>
              <w:left w:val="nil"/>
              <w:bottom w:val="single" w:sz="4" w:space="0" w:color="auto"/>
              <w:right w:val="single" w:sz="4" w:space="0" w:color="auto"/>
            </w:tcBorders>
            <w:shd w:val="clear" w:color="000000" w:fill="DCE6F1"/>
            <w:vAlign w:val="center"/>
          </w:tcPr>
          <w:p w:rsidR="0093058E" w:rsidRPr="00926144" w:rsidRDefault="00C119F3" w:rsidP="004331B9">
            <w:pPr>
              <w:jc w:val="center"/>
              <w:rPr>
                <w:rFonts w:ascii="Arial" w:hAnsi="Arial" w:cs="Arial"/>
              </w:rPr>
            </w:pPr>
            <w:r>
              <w:rPr>
                <w:rFonts w:ascii="Arial" w:hAnsi="Arial" w:cs="Arial"/>
              </w:rPr>
              <w:t>ПДВ</w:t>
            </w:r>
            <w:r w:rsidR="0093058E" w:rsidRPr="00926144">
              <w:rPr>
                <w:rFonts w:ascii="Arial" w:hAnsi="Arial" w:cs="Arial"/>
              </w:rPr>
              <w:t xml:space="preserve"> </w:t>
            </w:r>
          </w:p>
        </w:tc>
        <w:tc>
          <w:tcPr>
            <w:tcW w:w="2037" w:type="dxa"/>
            <w:tcBorders>
              <w:top w:val="single" w:sz="4" w:space="0" w:color="auto"/>
              <w:left w:val="nil"/>
              <w:bottom w:val="single" w:sz="4" w:space="0" w:color="auto"/>
              <w:right w:val="single" w:sz="4" w:space="0" w:color="auto"/>
            </w:tcBorders>
            <w:shd w:val="clear" w:color="000000" w:fill="DCE6F1"/>
            <w:vAlign w:val="center"/>
          </w:tcPr>
          <w:p w:rsidR="0093058E" w:rsidRPr="00926144" w:rsidRDefault="0093058E" w:rsidP="00C119F3">
            <w:pPr>
              <w:jc w:val="center"/>
              <w:rPr>
                <w:rFonts w:ascii="Arial" w:hAnsi="Arial" w:cs="Arial"/>
              </w:rPr>
            </w:pPr>
            <w:r w:rsidRPr="00926144">
              <w:rPr>
                <w:rFonts w:ascii="Arial" w:hAnsi="Arial" w:cs="Arial"/>
              </w:rPr>
              <w:t>Понуђена цена са ПДВ-ом</w:t>
            </w:r>
          </w:p>
        </w:tc>
      </w:tr>
      <w:tr w:rsidR="00C119F3" w:rsidRPr="00926144" w:rsidTr="00C119F3">
        <w:trPr>
          <w:trHeight w:val="287"/>
          <w:tblHeader/>
          <w:jc w:val="center"/>
        </w:trPr>
        <w:tc>
          <w:tcPr>
            <w:tcW w:w="630" w:type="dxa"/>
            <w:tcBorders>
              <w:top w:val="nil"/>
              <w:left w:val="single" w:sz="4" w:space="0" w:color="auto"/>
              <w:bottom w:val="single" w:sz="4" w:space="0" w:color="auto"/>
              <w:right w:val="single" w:sz="4" w:space="0" w:color="auto"/>
            </w:tcBorders>
            <w:shd w:val="clear" w:color="000000" w:fill="DCE6F1"/>
            <w:vAlign w:val="center"/>
            <w:hideMark/>
          </w:tcPr>
          <w:p w:rsidR="00C119F3" w:rsidRPr="00926144" w:rsidRDefault="00C119F3" w:rsidP="004331B9">
            <w:pPr>
              <w:jc w:val="center"/>
              <w:rPr>
                <w:rFonts w:ascii="Arial" w:hAnsi="Arial" w:cs="Arial"/>
                <w:b/>
              </w:rPr>
            </w:pPr>
          </w:p>
        </w:tc>
        <w:tc>
          <w:tcPr>
            <w:tcW w:w="3330" w:type="dxa"/>
            <w:tcBorders>
              <w:top w:val="nil"/>
              <w:left w:val="nil"/>
              <w:bottom w:val="single" w:sz="4" w:space="0" w:color="auto"/>
              <w:right w:val="single" w:sz="4" w:space="0" w:color="auto"/>
            </w:tcBorders>
            <w:shd w:val="clear" w:color="000000" w:fill="DCE6F1"/>
            <w:vAlign w:val="center"/>
            <w:hideMark/>
          </w:tcPr>
          <w:p w:rsidR="00C119F3" w:rsidRPr="00926144" w:rsidRDefault="00C119F3" w:rsidP="00D8670A">
            <w:pPr>
              <w:jc w:val="center"/>
              <w:rPr>
                <w:rFonts w:ascii="Arial" w:hAnsi="Arial" w:cs="Arial"/>
                <w:b/>
              </w:rPr>
            </w:pPr>
            <w:r w:rsidRPr="00926144">
              <w:rPr>
                <w:rFonts w:ascii="Arial" w:hAnsi="Arial" w:cs="Arial"/>
                <w:b/>
              </w:rPr>
              <w:t>1</w:t>
            </w:r>
          </w:p>
        </w:tc>
        <w:tc>
          <w:tcPr>
            <w:tcW w:w="1111" w:type="dxa"/>
            <w:tcBorders>
              <w:top w:val="nil"/>
              <w:left w:val="nil"/>
              <w:bottom w:val="single" w:sz="4" w:space="0" w:color="auto"/>
              <w:right w:val="single" w:sz="4" w:space="0" w:color="auto"/>
            </w:tcBorders>
            <w:shd w:val="clear" w:color="000000" w:fill="DCE6F1"/>
            <w:vAlign w:val="center"/>
            <w:hideMark/>
          </w:tcPr>
          <w:p w:rsidR="00C119F3" w:rsidRPr="00926144" w:rsidRDefault="00C119F3" w:rsidP="00D8670A">
            <w:pPr>
              <w:jc w:val="center"/>
              <w:rPr>
                <w:rFonts w:ascii="Arial" w:hAnsi="Arial" w:cs="Arial"/>
                <w:b/>
              </w:rPr>
            </w:pPr>
            <w:r w:rsidRPr="00926144">
              <w:rPr>
                <w:rFonts w:ascii="Arial" w:hAnsi="Arial" w:cs="Arial"/>
                <w:b/>
              </w:rPr>
              <w:t>2</w:t>
            </w:r>
          </w:p>
        </w:tc>
        <w:tc>
          <w:tcPr>
            <w:tcW w:w="1980" w:type="dxa"/>
            <w:tcBorders>
              <w:top w:val="single" w:sz="4" w:space="0" w:color="auto"/>
              <w:left w:val="nil"/>
              <w:bottom w:val="single" w:sz="4" w:space="0" w:color="auto"/>
              <w:right w:val="single" w:sz="4" w:space="0" w:color="auto"/>
            </w:tcBorders>
            <w:shd w:val="clear" w:color="000000" w:fill="DCE6F1"/>
            <w:vAlign w:val="center"/>
          </w:tcPr>
          <w:p w:rsidR="00C119F3" w:rsidRPr="00926144" w:rsidRDefault="00C119F3" w:rsidP="00D8670A">
            <w:pPr>
              <w:jc w:val="center"/>
              <w:rPr>
                <w:rFonts w:ascii="Arial" w:hAnsi="Arial" w:cs="Arial"/>
                <w:b/>
              </w:rPr>
            </w:pPr>
            <w:r w:rsidRPr="00926144">
              <w:rPr>
                <w:rFonts w:ascii="Arial" w:hAnsi="Arial" w:cs="Arial"/>
                <w:b/>
              </w:rPr>
              <w:t>3</w:t>
            </w:r>
          </w:p>
        </w:tc>
        <w:tc>
          <w:tcPr>
            <w:tcW w:w="1440" w:type="dxa"/>
            <w:tcBorders>
              <w:top w:val="nil"/>
              <w:left w:val="nil"/>
              <w:bottom w:val="single" w:sz="4" w:space="0" w:color="auto"/>
              <w:right w:val="single" w:sz="4" w:space="0" w:color="auto"/>
            </w:tcBorders>
            <w:shd w:val="clear" w:color="000000" w:fill="DCE6F1"/>
            <w:vAlign w:val="center"/>
          </w:tcPr>
          <w:p w:rsidR="00C119F3" w:rsidRPr="00926144" w:rsidRDefault="00C119F3" w:rsidP="00D8670A">
            <w:pPr>
              <w:jc w:val="center"/>
              <w:rPr>
                <w:rFonts w:ascii="Arial" w:hAnsi="Arial" w:cs="Arial"/>
                <w:b/>
              </w:rPr>
            </w:pPr>
            <w:r w:rsidRPr="00926144">
              <w:rPr>
                <w:rFonts w:ascii="Arial" w:hAnsi="Arial" w:cs="Arial"/>
                <w:b/>
              </w:rPr>
              <w:t>4</w:t>
            </w:r>
          </w:p>
        </w:tc>
        <w:tc>
          <w:tcPr>
            <w:tcW w:w="2037" w:type="dxa"/>
            <w:tcBorders>
              <w:top w:val="nil"/>
              <w:left w:val="nil"/>
              <w:bottom w:val="single" w:sz="4" w:space="0" w:color="auto"/>
              <w:right w:val="single" w:sz="4" w:space="0" w:color="auto"/>
            </w:tcBorders>
            <w:shd w:val="clear" w:color="000000" w:fill="DCE6F1"/>
            <w:vAlign w:val="center"/>
          </w:tcPr>
          <w:p w:rsidR="00C119F3" w:rsidRPr="00926144" w:rsidRDefault="00C119F3" w:rsidP="00D8670A">
            <w:pPr>
              <w:jc w:val="center"/>
              <w:rPr>
                <w:rFonts w:ascii="Arial" w:hAnsi="Arial" w:cs="Arial"/>
                <w:b/>
              </w:rPr>
            </w:pPr>
            <w:r w:rsidRPr="00926144">
              <w:rPr>
                <w:rFonts w:ascii="Arial" w:hAnsi="Arial" w:cs="Arial"/>
                <w:b/>
              </w:rPr>
              <w:t>5</w:t>
            </w:r>
          </w:p>
        </w:tc>
      </w:tr>
      <w:tr w:rsidR="00C119F3" w:rsidRPr="00926144" w:rsidTr="00C119F3">
        <w:trPr>
          <w:trHeight w:val="530"/>
          <w:jc w:val="center"/>
        </w:trPr>
        <w:tc>
          <w:tcPr>
            <w:tcW w:w="630" w:type="dxa"/>
            <w:tcBorders>
              <w:top w:val="nil"/>
              <w:left w:val="single" w:sz="4" w:space="0" w:color="auto"/>
              <w:bottom w:val="single" w:sz="4" w:space="0" w:color="auto"/>
              <w:right w:val="nil"/>
            </w:tcBorders>
            <w:shd w:val="clear" w:color="auto" w:fill="auto"/>
            <w:vAlign w:val="center"/>
          </w:tcPr>
          <w:p w:rsidR="00C119F3" w:rsidRPr="00926144" w:rsidRDefault="00C119F3" w:rsidP="004331B9">
            <w:pPr>
              <w:jc w:val="center"/>
              <w:rPr>
                <w:rFonts w:ascii="Arial" w:hAnsi="Arial" w:cs="Arial"/>
                <w:b/>
              </w:rPr>
            </w:pPr>
            <w:r w:rsidRPr="00926144">
              <w:rPr>
                <w:rFonts w:ascii="Arial" w:hAnsi="Arial" w:cs="Arial"/>
                <w:b/>
              </w:rPr>
              <w:t>1</w:t>
            </w:r>
          </w:p>
        </w:tc>
        <w:tc>
          <w:tcPr>
            <w:tcW w:w="3330" w:type="dxa"/>
            <w:tcBorders>
              <w:top w:val="nil"/>
              <w:left w:val="single" w:sz="4" w:space="0" w:color="auto"/>
              <w:bottom w:val="single" w:sz="4" w:space="0" w:color="auto"/>
              <w:right w:val="single" w:sz="4" w:space="0" w:color="auto"/>
            </w:tcBorders>
            <w:shd w:val="clear" w:color="auto" w:fill="auto"/>
            <w:vAlign w:val="center"/>
          </w:tcPr>
          <w:p w:rsidR="00C119F3" w:rsidRPr="00932C6D" w:rsidRDefault="00C119F3" w:rsidP="00932C6D">
            <w:pPr>
              <w:rPr>
                <w:rFonts w:ascii="Arial" w:hAnsi="Arial" w:cs="Arial"/>
              </w:rPr>
            </w:pPr>
            <w:r w:rsidRPr="00932C6D">
              <w:rPr>
                <w:rFonts w:ascii="Arial" w:hAnsi="Arial" w:cs="Arial"/>
                <w:bCs/>
                <w:lang w:val="sr-Cyrl-CS"/>
              </w:rPr>
              <w:t>С</w:t>
            </w:r>
            <w:r w:rsidRPr="00932C6D">
              <w:rPr>
                <w:rFonts w:ascii="Arial" w:hAnsi="Arial" w:cs="Arial"/>
                <w:bCs/>
              </w:rPr>
              <w:t>тручн</w:t>
            </w:r>
            <w:r w:rsidRPr="00932C6D">
              <w:rPr>
                <w:rFonts w:ascii="Arial" w:hAnsi="Arial" w:cs="Arial"/>
                <w:bCs/>
                <w:lang w:val="sr-Cyrl-CS"/>
              </w:rPr>
              <w:t>и</w:t>
            </w:r>
            <w:r w:rsidRPr="00932C6D">
              <w:rPr>
                <w:rFonts w:ascii="Arial" w:hAnsi="Arial" w:cs="Arial"/>
                <w:bCs/>
              </w:rPr>
              <w:t xml:space="preserve"> надзор за </w:t>
            </w:r>
            <w:r w:rsidRPr="00932C6D">
              <w:rPr>
                <w:rFonts w:ascii="Arial" w:hAnsi="Arial" w:cs="Arial"/>
                <w:bCs/>
                <w:lang w:val="sr-Cyrl-CS"/>
              </w:rPr>
              <w:t>набавку</w:t>
            </w:r>
            <w:r w:rsidRPr="00932C6D">
              <w:rPr>
                <w:rFonts w:ascii="Arial" w:hAnsi="Arial" w:cs="Arial"/>
                <w:bCs/>
              </w:rPr>
              <w:t xml:space="preserve"> опреме за рационализацију потрошње електричне енергије на мрежи јавног осветљења, IV </w:t>
            </w:r>
            <w:r w:rsidRPr="00932C6D">
              <w:rPr>
                <w:rFonts w:ascii="Arial" w:hAnsi="Arial" w:cs="Arial"/>
                <w:bCs/>
                <w:lang w:val="sr-Cyrl-CS"/>
              </w:rPr>
              <w:t>фаза</w:t>
            </w:r>
          </w:p>
        </w:tc>
        <w:tc>
          <w:tcPr>
            <w:tcW w:w="1111" w:type="dxa"/>
            <w:tcBorders>
              <w:top w:val="nil"/>
              <w:left w:val="nil"/>
              <w:bottom w:val="single" w:sz="4" w:space="0" w:color="auto"/>
              <w:right w:val="single" w:sz="4" w:space="0" w:color="auto"/>
            </w:tcBorders>
            <w:shd w:val="clear" w:color="000000" w:fill="FFFFFF"/>
            <w:noWrap/>
            <w:vAlign w:val="center"/>
          </w:tcPr>
          <w:p w:rsidR="00C119F3" w:rsidRPr="00926144" w:rsidRDefault="00C119F3" w:rsidP="004331B9">
            <w:pPr>
              <w:jc w:val="center"/>
              <w:rPr>
                <w:rFonts w:ascii="Arial" w:hAnsi="Arial" w:cs="Arial"/>
              </w:rPr>
            </w:pPr>
            <w:r w:rsidRPr="00926144">
              <w:rPr>
                <w:rFonts w:ascii="Arial" w:hAnsi="Arial" w:cs="Arial"/>
              </w:rPr>
              <w:t>паушал</w:t>
            </w:r>
          </w:p>
        </w:tc>
        <w:tc>
          <w:tcPr>
            <w:tcW w:w="1980" w:type="dxa"/>
            <w:tcBorders>
              <w:top w:val="nil"/>
              <w:left w:val="nil"/>
              <w:bottom w:val="single" w:sz="4" w:space="0" w:color="auto"/>
              <w:right w:val="single" w:sz="4" w:space="0" w:color="auto"/>
            </w:tcBorders>
            <w:shd w:val="clear" w:color="auto" w:fill="auto"/>
            <w:vAlign w:val="center"/>
          </w:tcPr>
          <w:p w:rsidR="00C119F3" w:rsidRPr="00926144" w:rsidRDefault="00C119F3" w:rsidP="004331B9">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C119F3" w:rsidRPr="00926144" w:rsidRDefault="00C119F3" w:rsidP="004331B9">
            <w:pPr>
              <w:jc w:val="center"/>
              <w:rPr>
                <w:rFonts w:ascii="Arial" w:hAnsi="Arial" w:cs="Arial"/>
              </w:rPr>
            </w:pPr>
          </w:p>
        </w:tc>
        <w:tc>
          <w:tcPr>
            <w:tcW w:w="2037" w:type="dxa"/>
            <w:tcBorders>
              <w:top w:val="nil"/>
              <w:left w:val="nil"/>
              <w:bottom w:val="single" w:sz="4" w:space="0" w:color="auto"/>
              <w:right w:val="single" w:sz="4" w:space="0" w:color="auto"/>
            </w:tcBorders>
            <w:shd w:val="clear" w:color="auto" w:fill="auto"/>
            <w:vAlign w:val="center"/>
          </w:tcPr>
          <w:p w:rsidR="00C119F3" w:rsidRPr="00926144" w:rsidRDefault="00C119F3" w:rsidP="004331B9">
            <w:pPr>
              <w:jc w:val="center"/>
              <w:rPr>
                <w:rFonts w:ascii="Arial" w:hAnsi="Arial" w:cs="Arial"/>
              </w:rPr>
            </w:pPr>
          </w:p>
        </w:tc>
      </w:tr>
    </w:tbl>
    <w:p w:rsidR="001A6510" w:rsidRPr="00E336EA" w:rsidRDefault="001A6510" w:rsidP="001A6510">
      <w:pPr>
        <w:pStyle w:val="BodyText2"/>
        <w:spacing w:line="100" w:lineRule="atLeast"/>
        <w:jc w:val="both"/>
        <w:rPr>
          <w:rFonts w:ascii="Arial" w:hAnsi="Arial" w:cs="Arial"/>
          <w:b/>
          <w:bCs/>
          <w:i/>
          <w:color w:val="auto"/>
          <w:lang w:val="sr-Cyrl-CS"/>
        </w:rPr>
      </w:pPr>
    </w:p>
    <w:p w:rsidR="0093058E" w:rsidRDefault="0093058E" w:rsidP="009305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217C76" w:rsidRPr="00926144" w:rsidRDefault="00217C76" w:rsidP="0093058E">
      <w:pPr>
        <w:rPr>
          <w:rFonts w:ascii="Arial" w:hAnsi="Arial" w:cs="Arial"/>
          <w:b/>
          <w:bCs/>
          <w:iCs/>
          <w:lang w:val="sr-Cyrl-CS"/>
        </w:rPr>
      </w:pPr>
    </w:p>
    <w:p w:rsidR="0093058E" w:rsidRPr="00926144" w:rsidRDefault="0093058E" w:rsidP="009305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93058E" w:rsidRPr="00926144" w:rsidRDefault="0093058E" w:rsidP="0093058E">
      <w:pPr>
        <w:pStyle w:val="ListParagraph"/>
        <w:numPr>
          <w:ilvl w:val="0"/>
          <w:numId w:val="27"/>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93058E" w:rsidRPr="00926144" w:rsidRDefault="0093058E" w:rsidP="0093058E">
      <w:pPr>
        <w:pStyle w:val="ListParagraph"/>
        <w:numPr>
          <w:ilvl w:val="0"/>
          <w:numId w:val="27"/>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w:t>
      </w:r>
      <w:r>
        <w:rPr>
          <w:rFonts w:ascii="Arial" w:hAnsi="Arial" w:cs="Arial"/>
          <w:bCs/>
          <w:iCs/>
          <w:lang w:val="sr-Cyrl-CS"/>
        </w:rPr>
        <w:t>4</w:t>
      </w:r>
      <w:r w:rsidRPr="00926144">
        <w:rPr>
          <w:rFonts w:ascii="Arial" w:hAnsi="Arial" w:cs="Arial"/>
          <w:bCs/>
          <w:iCs/>
          <w:lang w:val="sr-Cyrl-CS"/>
        </w:rPr>
        <w:t xml:space="preserve"> уписати износ ПДВ-а;</w:t>
      </w:r>
    </w:p>
    <w:p w:rsidR="0093058E" w:rsidRPr="00926144" w:rsidRDefault="00217C76" w:rsidP="0093058E">
      <w:pPr>
        <w:pStyle w:val="ListParagraph"/>
        <w:numPr>
          <w:ilvl w:val="0"/>
          <w:numId w:val="27"/>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w:t>
      </w:r>
      <w:r w:rsidR="0093058E">
        <w:rPr>
          <w:rFonts w:ascii="Arial" w:hAnsi="Arial" w:cs="Arial"/>
          <w:bCs/>
          <w:iCs/>
          <w:lang w:val="sr-Cyrl-CS"/>
        </w:rPr>
        <w:t>колону 5</w:t>
      </w:r>
      <w:r w:rsidR="0093058E" w:rsidRPr="00926144">
        <w:rPr>
          <w:rFonts w:ascii="Arial" w:hAnsi="Arial" w:cs="Arial"/>
          <w:bCs/>
          <w:iCs/>
          <w:lang w:val="sr-Cyrl-CS"/>
        </w:rPr>
        <w:t xml:space="preserve"> уписати </w:t>
      </w:r>
      <w:r w:rsidR="0093058E" w:rsidRPr="00926144">
        <w:rPr>
          <w:rFonts w:ascii="Arial" w:hAnsi="Arial" w:cs="Arial"/>
          <w:bCs/>
          <w:iCs/>
        </w:rPr>
        <w:t xml:space="preserve">укупну цену </w:t>
      </w:r>
      <w:r w:rsidR="0093058E" w:rsidRPr="00926144">
        <w:rPr>
          <w:rFonts w:ascii="Arial" w:hAnsi="Arial" w:cs="Arial"/>
          <w:bCs/>
          <w:iCs/>
          <w:lang w:val="sr-Cyrl-CS"/>
        </w:rPr>
        <w:t>са</w:t>
      </w:r>
      <w:r w:rsidR="0093058E" w:rsidRPr="00926144">
        <w:rPr>
          <w:rFonts w:ascii="Arial" w:hAnsi="Arial" w:cs="Arial"/>
          <w:bCs/>
          <w:iCs/>
        </w:rPr>
        <w:t xml:space="preserve"> ПДВ-</w:t>
      </w:r>
      <w:r w:rsidR="0093058E" w:rsidRPr="00926144">
        <w:rPr>
          <w:rFonts w:ascii="Arial" w:hAnsi="Arial" w:cs="Arial"/>
          <w:bCs/>
          <w:iCs/>
          <w:lang w:val="sr-Cyrl-CS"/>
        </w:rPr>
        <w:t>ом,</w:t>
      </w:r>
      <w:r w:rsidR="0093058E" w:rsidRPr="00926144">
        <w:rPr>
          <w:rFonts w:ascii="Arial" w:hAnsi="Arial" w:cs="Arial"/>
          <w:bCs/>
          <w:iCs/>
        </w:rPr>
        <w:t xml:space="preserve"> за тражени предмет јавне набавке</w:t>
      </w:r>
      <w:r w:rsidR="0093058E" w:rsidRPr="00926144">
        <w:rPr>
          <w:rFonts w:ascii="Arial" w:hAnsi="Arial" w:cs="Arial"/>
          <w:bCs/>
          <w:iCs/>
          <w:lang w:val="sr-Cyrl-CS"/>
        </w:rPr>
        <w:t>.</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93058E" w:rsidRPr="00926144" w:rsidRDefault="0093058E" w:rsidP="0093058E">
      <w:pPr>
        <w:pStyle w:val="ListParagraph"/>
        <w:numPr>
          <w:ilvl w:val="0"/>
          <w:numId w:val="27"/>
        </w:numPr>
        <w:ind w:left="360"/>
        <w:jc w:val="both"/>
        <w:rPr>
          <w:rFonts w:ascii="Arial" w:hAnsi="Arial" w:cs="Arial"/>
          <w:bCs/>
          <w:iCs/>
          <w:lang w:val="sr-Cyrl-CS"/>
        </w:rPr>
      </w:pPr>
      <w:r w:rsidRPr="00926144">
        <w:rPr>
          <w:rFonts w:ascii="Arial" w:hAnsi="Arial" w:cs="Arial"/>
          <w:bCs/>
          <w:iCs/>
          <w:lang w:val="sr-Cyrl-CS"/>
        </w:rPr>
        <w:t>Цена дата у понуди обухвата све трошкове понуђача приликом вршења стручног надзора, тако да осим плаћања уговорене цене за вршење стручног надзора над одређеном инвестицијом, наручилац нема никаквих других трошкова.</w:t>
      </w:r>
    </w:p>
    <w:p w:rsidR="0093058E" w:rsidRPr="00926144" w:rsidRDefault="0093058E" w:rsidP="0093058E">
      <w:pPr>
        <w:tabs>
          <w:tab w:val="left" w:pos="90"/>
          <w:tab w:val="left" w:pos="630"/>
        </w:tabs>
        <w:jc w:val="both"/>
        <w:rPr>
          <w:rFonts w:ascii="Arial" w:hAnsi="Arial" w:cs="Arial"/>
          <w:bCs/>
          <w:iCs/>
          <w:lang w:val="sr-Cyrl-CS"/>
        </w:rPr>
      </w:pPr>
    </w:p>
    <w:p w:rsidR="0093058E" w:rsidRDefault="0093058E" w:rsidP="0093058E">
      <w:pPr>
        <w:tabs>
          <w:tab w:val="left" w:pos="90"/>
          <w:tab w:val="left" w:pos="630"/>
        </w:tabs>
        <w:jc w:val="both"/>
        <w:rPr>
          <w:rFonts w:ascii="Arial" w:hAnsi="Arial" w:cs="Arial"/>
          <w:bCs/>
          <w:iCs/>
          <w:color w:val="auto"/>
          <w:lang w:val="sr-Cyrl-CS"/>
        </w:rPr>
      </w:pPr>
    </w:p>
    <w:p w:rsidR="00C119F3" w:rsidRPr="00926144" w:rsidRDefault="00C119F3" w:rsidP="0093058E">
      <w:pPr>
        <w:tabs>
          <w:tab w:val="left" w:pos="90"/>
          <w:tab w:val="left" w:pos="630"/>
        </w:tabs>
        <w:jc w:val="both"/>
        <w:rPr>
          <w:rFonts w:ascii="Arial" w:hAnsi="Arial" w:cs="Arial"/>
          <w:bCs/>
          <w:iCs/>
          <w:color w:val="auto"/>
          <w:lang w:val="sr-Cyrl-CS"/>
        </w:rPr>
      </w:pPr>
    </w:p>
    <w:p w:rsidR="0093058E" w:rsidRPr="004331B9" w:rsidRDefault="0093058E" w:rsidP="0093058E">
      <w:pPr>
        <w:pStyle w:val="ListParagraph"/>
        <w:ind w:left="-90"/>
        <w:rPr>
          <w:rFonts w:ascii="Arial" w:hAnsi="Arial" w:cs="Arial"/>
          <w:b/>
          <w:bCs/>
          <w:i/>
          <w:iCs/>
          <w:lang w:val="sr-Cyrl-CS"/>
        </w:rPr>
      </w:pPr>
      <w:r w:rsidRPr="004331B9">
        <w:rPr>
          <w:rFonts w:ascii="Arial" w:hAnsi="Arial" w:cs="Arial"/>
          <w:b/>
          <w:bCs/>
          <w:i/>
          <w:iCs/>
          <w:lang w:val="sr-Cyrl-CS"/>
        </w:rPr>
        <w:lastRenderedPageBreak/>
        <w:t>Напомена:</w:t>
      </w:r>
    </w:p>
    <w:p w:rsidR="0093058E" w:rsidRPr="004331B9" w:rsidRDefault="0093058E" w:rsidP="004331B9">
      <w:pPr>
        <w:pStyle w:val="ListParagraph"/>
        <w:ind w:left="-90"/>
        <w:jc w:val="both"/>
        <w:rPr>
          <w:rFonts w:ascii="Arial" w:hAnsi="Arial" w:cs="Arial"/>
          <w:bCs/>
          <w:i/>
          <w:iCs/>
          <w:lang w:val="sr-Cyrl-CS"/>
        </w:rPr>
      </w:pPr>
      <w:r w:rsidRPr="004331B9">
        <w:rPr>
          <w:rFonts w:ascii="Arial" w:hAnsi="Arial" w:cs="Arial"/>
          <w:bCs/>
          <w:i/>
          <w:iCs/>
          <w:lang w:val="sr-Cyrl-CS"/>
        </w:rPr>
        <w:t>Понуђена јединична цена може бити исказана са највише две децимале.</w:t>
      </w:r>
    </w:p>
    <w:p w:rsidR="0093058E" w:rsidRPr="00932C6D" w:rsidRDefault="0093058E" w:rsidP="004331B9">
      <w:pPr>
        <w:pStyle w:val="ListParagraph"/>
        <w:ind w:left="-90"/>
        <w:jc w:val="both"/>
        <w:rPr>
          <w:rFonts w:ascii="Arial" w:hAnsi="Arial" w:cs="Arial"/>
          <w:bCs/>
          <w:i/>
          <w:iCs/>
          <w:lang w:val="sr-Cyrl-CS"/>
        </w:rPr>
      </w:pPr>
      <w:r w:rsidRPr="00932C6D">
        <w:rPr>
          <w:rFonts w:ascii="Arial" w:hAnsi="Arial" w:cs="Arial"/>
          <w:bCs/>
          <w:i/>
          <w:iCs/>
          <w:lang w:val="sr-Cyrl-CS"/>
        </w:rPr>
        <w:t xml:space="preserve">Није дозвољено да јединична цена износи 0,00 рсд, сходно члану 21. став 1. тачка 20) Закона о заштити потрошача </w:t>
      </w:r>
      <w:r w:rsidR="00932C6D" w:rsidRPr="00932C6D">
        <w:rPr>
          <w:rFonts w:ascii="Arial" w:hAnsi="Arial" w:cs="Arial"/>
          <w:bCs/>
          <w:i/>
          <w:iCs/>
          <w:lang w:val="sr-Cyrl-CS"/>
        </w:rPr>
        <w:t>(„Сл.гласник РС“, бр. 62/2014, 6/2016 - др. закон и 44/2018 - др. закон</w:t>
      </w:r>
      <w:r w:rsidRPr="00932C6D">
        <w:rPr>
          <w:rFonts w:ascii="Arial" w:hAnsi="Arial" w:cs="Arial"/>
          <w:bCs/>
          <w:i/>
          <w:iCs/>
          <w:lang w:val="sr-Cyrl-CS"/>
        </w:rPr>
        <w:t>)</w:t>
      </w:r>
    </w:p>
    <w:p w:rsidR="0093058E" w:rsidRPr="004331B9" w:rsidRDefault="0093058E" w:rsidP="0093058E">
      <w:pPr>
        <w:jc w:val="both"/>
        <w:rPr>
          <w:rFonts w:ascii="Arial" w:hAnsi="Arial" w:cs="Arial"/>
          <w:bCs/>
          <w:iCs/>
          <w:lang w:val="sr-Cyrl-CS"/>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Pr="00926144" w:rsidRDefault="0093058E" w:rsidP="0093058E">
      <w:pPr>
        <w:pStyle w:val="BodyText2"/>
        <w:spacing w:line="100" w:lineRule="atLeast"/>
        <w:jc w:val="both"/>
        <w:rPr>
          <w:rFonts w:ascii="Arial" w:hAnsi="Arial" w:cs="Arial"/>
          <w:b/>
          <w:bCs/>
          <w:i/>
          <w:color w:val="auto"/>
          <w:lang w:val="ru-RU"/>
        </w:rPr>
      </w:pPr>
    </w:p>
    <w:p w:rsidR="0093058E" w:rsidRDefault="0093058E" w:rsidP="0093058E">
      <w:pPr>
        <w:ind w:left="720" w:firstLine="720"/>
        <w:jc w:val="both"/>
        <w:rPr>
          <w:rFonts w:ascii="Arial" w:eastAsia="TimesNewRomanPSMT" w:hAnsi="Arial" w:cs="Arial"/>
          <w:bCs/>
          <w:lang w:val="sr-Cyrl-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932C6D" w:rsidRPr="00932C6D" w:rsidRDefault="00932C6D" w:rsidP="0093058E">
      <w:pPr>
        <w:ind w:left="720" w:firstLine="720"/>
        <w:jc w:val="both"/>
        <w:rPr>
          <w:rFonts w:ascii="Arial" w:eastAsia="TimesNewRomanPSMT" w:hAnsi="Arial" w:cs="Arial"/>
          <w:bCs/>
          <w:lang w:val="sr-Cyrl-CS"/>
        </w:rPr>
      </w:pPr>
    </w:p>
    <w:p w:rsidR="0093058E" w:rsidRPr="00926144" w:rsidRDefault="0093058E" w:rsidP="0093058E">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93058E" w:rsidRPr="00926144" w:rsidRDefault="0093058E" w:rsidP="0093058E">
      <w:pPr>
        <w:pStyle w:val="ListParagraph"/>
        <w:tabs>
          <w:tab w:val="left" w:pos="680"/>
        </w:tabs>
        <w:ind w:left="0"/>
        <w:jc w:val="both"/>
        <w:rPr>
          <w:rFonts w:ascii="Arial" w:eastAsia="TimesNewRomanPSMT" w:hAnsi="Arial" w:cs="Arial"/>
          <w:bCs/>
          <w:lang w:val="ru-RU"/>
        </w:rPr>
      </w:pPr>
    </w:p>
    <w:p w:rsidR="001A6510" w:rsidRDefault="001A6510"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93058E" w:rsidRDefault="0093058E" w:rsidP="001A6510">
      <w:pPr>
        <w:pStyle w:val="BodyText2"/>
        <w:spacing w:line="100" w:lineRule="atLeast"/>
        <w:jc w:val="both"/>
        <w:rPr>
          <w:rFonts w:ascii="Arial" w:hAnsi="Arial" w:cs="Arial"/>
          <w:b/>
          <w:bCs/>
          <w:i/>
          <w:color w:val="auto"/>
          <w:lang w:val="ru-RU"/>
        </w:rPr>
      </w:pPr>
    </w:p>
    <w:p w:rsidR="00C119F3" w:rsidRDefault="00C119F3" w:rsidP="001A6510">
      <w:pPr>
        <w:pStyle w:val="BodyText2"/>
        <w:spacing w:line="100" w:lineRule="atLeast"/>
        <w:jc w:val="both"/>
        <w:rPr>
          <w:rFonts w:ascii="Arial" w:hAnsi="Arial" w:cs="Arial"/>
          <w:b/>
          <w:bCs/>
          <w:i/>
          <w:color w:val="auto"/>
          <w:lang w:val="ru-RU"/>
        </w:rPr>
      </w:pPr>
    </w:p>
    <w:p w:rsidR="00C119F3" w:rsidRDefault="00C119F3" w:rsidP="001A6510">
      <w:pPr>
        <w:pStyle w:val="BodyText2"/>
        <w:spacing w:line="100" w:lineRule="atLeast"/>
        <w:jc w:val="both"/>
        <w:rPr>
          <w:rFonts w:ascii="Arial" w:hAnsi="Arial" w:cs="Arial"/>
          <w:b/>
          <w:bCs/>
          <w:i/>
          <w:color w:val="auto"/>
          <w:lang w:val="ru-RU"/>
        </w:rPr>
      </w:pPr>
    </w:p>
    <w:p w:rsidR="00C119F3" w:rsidRDefault="00C119F3" w:rsidP="001A6510">
      <w:pPr>
        <w:pStyle w:val="BodyText2"/>
        <w:spacing w:line="100" w:lineRule="atLeast"/>
        <w:jc w:val="both"/>
        <w:rPr>
          <w:rFonts w:ascii="Arial" w:hAnsi="Arial" w:cs="Arial"/>
          <w:b/>
          <w:bCs/>
          <w:i/>
          <w:color w:val="auto"/>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351644" w:rsidP="001A6510">
      <w:pPr>
        <w:pStyle w:val="BodyText3"/>
        <w:spacing w:after="0"/>
        <w:jc w:val="right"/>
        <w:rPr>
          <w:rFonts w:ascii="Arial" w:hAnsi="Arial" w:cs="Arial"/>
          <w:b/>
          <w:bCs/>
          <w:sz w:val="28"/>
          <w:szCs w:val="28"/>
        </w:rPr>
      </w:pPr>
      <w:r>
        <w:rPr>
          <w:rFonts w:ascii="Arial" w:hAnsi="Arial" w:cs="Arial"/>
          <w:b/>
          <w:bCs/>
          <w:sz w:val="28"/>
          <w:szCs w:val="28"/>
          <w:lang w:val="sr-Cyrl-CS"/>
        </w:rPr>
        <w:lastRenderedPageBreak/>
        <w:t xml:space="preserve">                                                              </w:t>
      </w:r>
      <w:r w:rsidR="001A6510">
        <w:rPr>
          <w:rFonts w:ascii="Arial" w:hAnsi="Arial" w:cs="Arial"/>
          <w:b/>
          <w:bCs/>
          <w:sz w:val="28"/>
          <w:szCs w:val="28"/>
        </w:rPr>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r>
        <w:rPr>
          <w:rFonts w:ascii="Arial" w:hAnsi="Arial" w:cs="Arial"/>
          <w:sz w:val="24"/>
          <w:szCs w:val="24"/>
        </w:rPr>
        <w:t xml:space="preserve">даје: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A6510" w:rsidRDefault="001A6510" w:rsidP="001A6510">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sidR="00C119F3">
        <w:rPr>
          <w:rFonts w:ascii="Arial" w:hAnsi="Arial" w:cs="Arial"/>
          <w:bCs/>
          <w:lang w:val="sr-Cyrl-CS"/>
        </w:rPr>
        <w:t xml:space="preserve">отвореном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932C6D" w:rsidRPr="00A314D3">
        <w:rPr>
          <w:rFonts w:ascii="Arial" w:hAnsi="Arial" w:cs="Arial"/>
          <w:b/>
          <w:bCs/>
        </w:rPr>
        <w:t xml:space="preserve">Услуге стручног надзора за </w:t>
      </w:r>
      <w:r w:rsidR="00932C6D" w:rsidRPr="00A314D3">
        <w:rPr>
          <w:rFonts w:ascii="Arial" w:hAnsi="Arial" w:cs="Arial"/>
          <w:b/>
          <w:bCs/>
          <w:lang w:val="sr-Cyrl-CS"/>
        </w:rPr>
        <w:t>набавку</w:t>
      </w:r>
      <w:r w:rsidR="00932C6D" w:rsidRPr="00A314D3">
        <w:rPr>
          <w:rFonts w:ascii="Arial" w:hAnsi="Arial" w:cs="Arial"/>
          <w:b/>
          <w:bCs/>
        </w:rPr>
        <w:t xml:space="preserve"> опреме за рационализацију потрошње електричне енергије на мрежи јавног осветљења, IV </w:t>
      </w:r>
      <w:r w:rsidR="00932C6D" w:rsidRPr="00A314D3">
        <w:rPr>
          <w:rFonts w:ascii="Arial" w:hAnsi="Arial" w:cs="Arial"/>
          <w:b/>
          <w:bCs/>
          <w:lang w:val="sr-Cyrl-CS"/>
        </w:rPr>
        <w:t>фаза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2E1914">
        <w:rPr>
          <w:rFonts w:ascii="Arial" w:hAnsi="Arial" w:cs="Arial"/>
          <w:lang w:val="sr-Cyrl-CS"/>
        </w:rPr>
        <w:t>1</w:t>
      </w:r>
      <w:r w:rsidR="00932C6D">
        <w:rPr>
          <w:rFonts w:ascii="Arial" w:hAnsi="Arial" w:cs="Arial"/>
          <w:lang w:val="sr-Cyrl-CS"/>
        </w:rPr>
        <w:t>3</w:t>
      </w:r>
      <w:r w:rsidR="002E1914">
        <w:rPr>
          <w:rFonts w:ascii="Arial" w:hAnsi="Arial" w:cs="Arial"/>
          <w:lang w:val="sr-Cyrl-CS"/>
        </w:rPr>
        <w:t>/201</w:t>
      </w:r>
      <w:r w:rsidR="00932C6D">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500542">
        <w:rPr>
          <w:rFonts w:ascii="Arial" w:hAnsi="Arial" w:cs="Arial"/>
          <w:lang w:val="ru-RU"/>
        </w:rPr>
        <w:t>1.2.</w:t>
      </w:r>
      <w:r w:rsidR="009B722E">
        <w:rPr>
          <w:rFonts w:ascii="Arial" w:hAnsi="Arial" w:cs="Arial"/>
          <w:lang w:val="ru-RU"/>
        </w:rPr>
        <w:t>10</w:t>
      </w:r>
      <w:r w:rsidR="004C4B6A">
        <w:rPr>
          <w:rFonts w:ascii="Arial" w:hAnsi="Arial" w:cs="Arial"/>
          <w:lang w:val="ru-RU"/>
        </w:rPr>
        <w:t>/1</w:t>
      </w:r>
      <w:r w:rsidR="00932C6D">
        <w:rPr>
          <w:rFonts w:ascii="Arial" w:hAnsi="Arial" w:cs="Arial"/>
          <w:lang w:val="ru-RU"/>
        </w:rPr>
        <w:t>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w:t>
      </w:r>
      <w:r w:rsidR="00C119F3">
        <w:rPr>
          <w:rFonts w:ascii="Arial" w:hAnsi="Arial" w:cs="Arial"/>
          <w:bCs/>
          <w:i/>
          <w:iCs/>
          <w:color w:val="auto"/>
        </w:rPr>
        <w:t>јаве о независној понуди, наруч</w:t>
      </w:r>
      <w:r w:rsidR="00C119F3">
        <w:rPr>
          <w:rFonts w:ascii="Arial" w:hAnsi="Arial" w:cs="Arial"/>
          <w:bCs/>
          <w:i/>
          <w:iCs/>
          <w:color w:val="auto"/>
          <w:lang w:val="sr-Cyrl-CS"/>
        </w:rPr>
        <w:t>и</w:t>
      </w:r>
      <w:r>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1A6510" w:rsidRDefault="001A6510" w:rsidP="001A6510">
      <w:pPr>
        <w:pStyle w:val="ListParagraph"/>
        <w:tabs>
          <w:tab w:val="left" w:pos="680"/>
        </w:tabs>
        <w:ind w:left="0"/>
        <w:jc w:val="both"/>
        <w:rPr>
          <w:rFonts w:ascii="Arial" w:hAnsi="Arial" w:cs="Arial"/>
          <w:bCs/>
          <w:i/>
          <w:iCs/>
          <w:color w:val="auto"/>
          <w:lang w:val="sr-Cyrl-CS"/>
        </w:rPr>
      </w:pPr>
    </w:p>
    <w:p w:rsidR="00932C6D" w:rsidRDefault="00932C6D"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4C4B6A" w:rsidRDefault="004C4B6A" w:rsidP="004C4B6A">
      <w:pPr>
        <w:pStyle w:val="BodyText3"/>
        <w:spacing w:after="0"/>
        <w:jc w:val="right"/>
        <w:rPr>
          <w:rFonts w:ascii="Arial" w:hAnsi="Arial" w:cs="Arial"/>
          <w:b/>
          <w:bCs/>
          <w:sz w:val="28"/>
          <w:szCs w:val="28"/>
        </w:rPr>
      </w:pPr>
      <w:r>
        <w:rPr>
          <w:rFonts w:ascii="Arial" w:hAnsi="Arial" w:cs="Arial"/>
          <w:b/>
          <w:bCs/>
          <w:sz w:val="28"/>
          <w:szCs w:val="28"/>
        </w:rPr>
        <w:lastRenderedPageBreak/>
        <w:t xml:space="preserve">(ОБРАЗАЦ </w:t>
      </w:r>
      <w:r>
        <w:rPr>
          <w:rFonts w:ascii="Arial" w:hAnsi="Arial" w:cs="Arial"/>
          <w:b/>
          <w:bCs/>
          <w:sz w:val="28"/>
          <w:szCs w:val="28"/>
          <w:lang w:val="sr-Cyrl-CS"/>
        </w:rPr>
        <w:t>5</w:t>
      </w:r>
      <w:r>
        <w:rPr>
          <w:rFonts w:ascii="Arial" w:hAnsi="Arial" w:cs="Arial"/>
          <w:b/>
          <w:bCs/>
          <w:sz w:val="28"/>
          <w:szCs w:val="28"/>
        </w:rPr>
        <w:t>)</w:t>
      </w:r>
    </w:p>
    <w:p w:rsidR="004C4B6A" w:rsidRDefault="004C4B6A" w:rsidP="004C4B6A">
      <w:pPr>
        <w:tabs>
          <w:tab w:val="left" w:pos="6028"/>
        </w:tabs>
        <w:autoSpaceDE w:val="0"/>
        <w:spacing w:line="240" w:lineRule="auto"/>
        <w:rPr>
          <w:rFonts w:ascii="Arial" w:hAnsi="Arial" w:cs="Arial"/>
          <w:b/>
          <w:bCs/>
          <w:i/>
          <w:iCs/>
          <w:color w:val="auto"/>
          <w:sz w:val="28"/>
          <w:szCs w:val="28"/>
          <w:lang w:val="ru-RU"/>
        </w:rPr>
      </w:pPr>
    </w:p>
    <w:p w:rsidR="004C4B6A" w:rsidRPr="0043660F" w:rsidRDefault="004C4B6A" w:rsidP="004C4B6A">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О ПОШТОВАЊУ ОБАВЕЗА ИЗ ЧЛ. 75. СТ. 2</w:t>
      </w:r>
      <w:r>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 xml:space="preserve">ЗАКОНА О ЈАВНИМ НАБАВКАМА </w:t>
      </w:r>
    </w:p>
    <w:p w:rsidR="004C4B6A" w:rsidRPr="008566BF" w:rsidRDefault="004C4B6A" w:rsidP="004C4B6A">
      <w:pPr>
        <w:pStyle w:val="BodyText3"/>
        <w:spacing w:after="0"/>
        <w:jc w:val="center"/>
        <w:rPr>
          <w:lang w:val="ru-RU"/>
        </w:rPr>
      </w:pPr>
    </w:p>
    <w:p w:rsidR="004C4B6A" w:rsidRPr="008566BF" w:rsidRDefault="004C4B6A" w:rsidP="004C4B6A">
      <w:pPr>
        <w:pStyle w:val="BodyText3"/>
        <w:spacing w:after="0"/>
        <w:jc w:val="center"/>
        <w:rPr>
          <w:rFonts w:ascii="Arial" w:hAnsi="Arial" w:cs="Arial"/>
          <w:sz w:val="24"/>
          <w:szCs w:val="24"/>
          <w:lang w:val="ru-RU"/>
        </w:rPr>
      </w:pPr>
    </w:p>
    <w:p w:rsidR="004C4B6A" w:rsidRPr="00221130" w:rsidRDefault="004C4B6A" w:rsidP="004C4B6A">
      <w:pPr>
        <w:tabs>
          <w:tab w:val="left" w:pos="6028"/>
        </w:tabs>
        <w:autoSpaceDE w:val="0"/>
        <w:spacing w:line="240" w:lineRule="auto"/>
        <w:ind w:left="360"/>
        <w:rPr>
          <w:rFonts w:ascii="Arial" w:hAnsi="Arial" w:cs="Arial"/>
          <w:b/>
          <w:bCs/>
          <w:iCs/>
          <w:lang w:val="ru-RU"/>
        </w:rPr>
      </w:pPr>
    </w:p>
    <w:p w:rsidR="004C4B6A" w:rsidRPr="00221130"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1A33F6" w:rsidRDefault="004C4B6A" w:rsidP="004C4B6A">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4C4B6A" w:rsidRPr="008566BF" w:rsidRDefault="004C4B6A" w:rsidP="004C4B6A">
      <w:pPr>
        <w:tabs>
          <w:tab w:val="left" w:pos="6028"/>
        </w:tabs>
        <w:autoSpaceDE w:val="0"/>
        <w:spacing w:line="240" w:lineRule="auto"/>
        <w:ind w:left="360"/>
        <w:jc w:val="center"/>
        <w:rPr>
          <w:rFonts w:ascii="Arial" w:hAnsi="Arial" w:cs="Arial"/>
          <w:bCs/>
          <w:iCs/>
          <w:lang w:val="ru-RU"/>
        </w:rPr>
      </w:pPr>
    </w:p>
    <w:p w:rsidR="004C4B6A" w:rsidRPr="00590844" w:rsidRDefault="004C4B6A" w:rsidP="004C4B6A">
      <w:pPr>
        <w:tabs>
          <w:tab w:val="left" w:pos="270"/>
        </w:tabs>
        <w:ind w:left="360"/>
        <w:contextualSpacing/>
        <w:jc w:val="both"/>
        <w:rPr>
          <w:rFonts w:ascii="Arial" w:hAnsi="Arial" w:cs="Arial"/>
          <w:i/>
        </w:rPr>
      </w:pPr>
      <w:r w:rsidRPr="008566BF">
        <w:rPr>
          <w:rFonts w:ascii="Arial" w:hAnsi="Arial" w:cs="Arial"/>
          <w:bCs/>
          <w:iCs/>
          <w:lang w:val="ru-RU"/>
        </w:rPr>
        <w:t>Понуђач</w:t>
      </w:r>
      <w:r>
        <w:rPr>
          <w:rFonts w:ascii="Arial" w:hAnsi="Arial" w:cs="Arial"/>
          <w:bCs/>
          <w:iCs/>
          <w:lang w:val="ru-RU"/>
        </w:rPr>
        <w:t xml:space="preserve">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w:t>
      </w:r>
      <w:r>
        <w:rPr>
          <w:rFonts w:ascii="Arial" w:hAnsi="Arial" w:cs="Arial"/>
          <w:i/>
          <w:lang w:val="sr-Cyrl-CS"/>
        </w:rPr>
        <w:t>....</w:t>
      </w:r>
      <w:r w:rsidRPr="008566BF">
        <w:rPr>
          <w:rFonts w:ascii="Arial" w:hAnsi="Arial" w:cs="Arial"/>
          <w:i/>
          <w:lang w:val="ru-RU"/>
        </w:rPr>
        <w:t>.....</w:t>
      </w:r>
      <w:r>
        <w:rPr>
          <w:rFonts w:ascii="Arial" w:hAnsi="Arial" w:cs="Arial"/>
          <w:i/>
          <w:lang w:val="ru-RU"/>
        </w:rPr>
        <w:t xml:space="preserve"> (навести назив понуђача)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Pr>
          <w:rFonts w:ascii="Arial" w:hAnsi="Arial" w:cs="Arial"/>
          <w:b/>
          <w:lang w:val="ru-RU"/>
        </w:rPr>
        <w:t xml:space="preserve"> </w:t>
      </w:r>
      <w:r w:rsidR="00932C6D">
        <w:rPr>
          <w:rFonts w:ascii="Arial" w:hAnsi="Arial" w:cs="Arial"/>
          <w:b/>
          <w:bCs/>
          <w:lang w:val="sr-Cyrl-CS"/>
        </w:rPr>
        <w:t>у</w:t>
      </w:r>
      <w:r w:rsidR="00932C6D" w:rsidRPr="00A314D3">
        <w:rPr>
          <w:rFonts w:ascii="Arial" w:hAnsi="Arial" w:cs="Arial"/>
          <w:b/>
          <w:bCs/>
        </w:rPr>
        <w:t>слуг</w:t>
      </w:r>
      <w:r w:rsidR="00932C6D">
        <w:rPr>
          <w:rFonts w:ascii="Arial" w:hAnsi="Arial" w:cs="Arial"/>
          <w:b/>
          <w:bCs/>
          <w:lang w:val="sr-Cyrl-CS"/>
        </w:rPr>
        <w:t>а</w:t>
      </w:r>
      <w:r w:rsidR="00932C6D" w:rsidRPr="00A314D3">
        <w:rPr>
          <w:rFonts w:ascii="Arial" w:hAnsi="Arial" w:cs="Arial"/>
          <w:b/>
          <w:bCs/>
        </w:rPr>
        <w:t xml:space="preserve"> стручног надзора за </w:t>
      </w:r>
      <w:r w:rsidR="00932C6D" w:rsidRPr="00A314D3">
        <w:rPr>
          <w:rFonts w:ascii="Arial" w:hAnsi="Arial" w:cs="Arial"/>
          <w:b/>
          <w:bCs/>
          <w:lang w:val="sr-Cyrl-CS"/>
        </w:rPr>
        <w:t>набавку</w:t>
      </w:r>
      <w:r w:rsidR="00932C6D" w:rsidRPr="00A314D3">
        <w:rPr>
          <w:rFonts w:ascii="Arial" w:hAnsi="Arial" w:cs="Arial"/>
          <w:b/>
          <w:bCs/>
        </w:rPr>
        <w:t xml:space="preserve"> опреме за рационализацију потрошње електричне енергије на мрежи јавног осветљења, IV </w:t>
      </w:r>
      <w:r w:rsidR="00932C6D" w:rsidRPr="00A314D3">
        <w:rPr>
          <w:rFonts w:ascii="Arial" w:hAnsi="Arial" w:cs="Arial"/>
          <w:b/>
          <w:bCs/>
          <w:lang w:val="sr-Cyrl-CS"/>
        </w:rPr>
        <w:t>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ЈНВВ </w:t>
      </w:r>
      <w:r w:rsidR="002E1914">
        <w:rPr>
          <w:rFonts w:ascii="Arial" w:hAnsi="Arial" w:cs="Arial"/>
          <w:lang w:val="sr-Cyrl-CS"/>
        </w:rPr>
        <w:t>1</w:t>
      </w:r>
      <w:r w:rsidR="00932C6D">
        <w:rPr>
          <w:rFonts w:ascii="Arial" w:hAnsi="Arial" w:cs="Arial"/>
          <w:lang w:val="sr-Cyrl-CS"/>
        </w:rPr>
        <w:t>3</w:t>
      </w:r>
      <w:r w:rsidR="002E1914">
        <w:rPr>
          <w:rFonts w:ascii="Arial" w:hAnsi="Arial" w:cs="Arial"/>
          <w:lang w:val="sr-Cyrl-CS"/>
        </w:rPr>
        <w:t>/201</w:t>
      </w:r>
      <w:r w:rsidR="00932C6D">
        <w:rPr>
          <w:rFonts w:ascii="Arial" w:hAnsi="Arial" w:cs="Arial"/>
          <w:lang w:val="sr-Cyrl-CS"/>
        </w:rPr>
        <w:t>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w:t>
      </w:r>
      <w:r w:rsidR="009B722E">
        <w:rPr>
          <w:rFonts w:ascii="Arial" w:hAnsi="Arial" w:cs="Arial"/>
          <w:lang w:val="ru-RU"/>
        </w:rPr>
        <w:t>10</w:t>
      </w:r>
      <w:r>
        <w:rPr>
          <w:rFonts w:ascii="Arial" w:hAnsi="Arial" w:cs="Arial"/>
          <w:lang w:val="ru-RU"/>
        </w:rPr>
        <w:t>/1</w:t>
      </w:r>
      <w:r w:rsidR="00932C6D">
        <w:rPr>
          <w:rFonts w:ascii="Arial" w:hAnsi="Arial" w:cs="Arial"/>
          <w:lang w:val="ru-RU"/>
        </w:rPr>
        <w:t>9</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C4B6A" w:rsidRPr="008566BF" w:rsidRDefault="004C4B6A" w:rsidP="004C4B6A">
      <w:pPr>
        <w:tabs>
          <w:tab w:val="left" w:pos="6028"/>
        </w:tabs>
        <w:autoSpaceDE w:val="0"/>
        <w:spacing w:line="240" w:lineRule="auto"/>
        <w:ind w:left="360"/>
        <w:rPr>
          <w:rFonts w:ascii="Arial" w:hAnsi="Arial" w:cs="Arial"/>
          <w:bCs/>
          <w:iCs/>
          <w:color w:val="002060"/>
          <w:lang w:val="ru-RU"/>
        </w:rPr>
      </w:pPr>
    </w:p>
    <w:p w:rsidR="004C4B6A" w:rsidRPr="008566BF" w:rsidRDefault="004C4B6A" w:rsidP="004C4B6A">
      <w:pPr>
        <w:tabs>
          <w:tab w:val="left" w:pos="6028"/>
        </w:tabs>
        <w:autoSpaceDE w:val="0"/>
        <w:spacing w:line="240" w:lineRule="auto"/>
        <w:ind w:left="360"/>
        <w:rPr>
          <w:rFonts w:ascii="Arial" w:hAnsi="Arial" w:cs="Arial"/>
          <w:bCs/>
          <w:iCs/>
          <w:color w:val="002060"/>
          <w:lang w:val="ru-RU"/>
        </w:rPr>
      </w:pPr>
    </w:p>
    <w:p w:rsidR="004C4B6A" w:rsidRPr="008566BF" w:rsidRDefault="00C119F3" w:rsidP="004C4B6A">
      <w:pPr>
        <w:tabs>
          <w:tab w:val="left" w:pos="6028"/>
        </w:tabs>
        <w:autoSpaceDE w:val="0"/>
        <w:spacing w:line="240" w:lineRule="auto"/>
        <w:ind w:left="360"/>
        <w:rPr>
          <w:rFonts w:ascii="Arial" w:hAnsi="Arial" w:cs="Arial"/>
          <w:bCs/>
          <w:iCs/>
          <w:lang w:val="ru-RU"/>
        </w:rPr>
      </w:pPr>
      <w:r>
        <w:rPr>
          <w:rFonts w:ascii="Arial" w:hAnsi="Arial" w:cs="Arial"/>
          <w:bCs/>
          <w:iCs/>
          <w:lang w:val="ru-RU"/>
        </w:rPr>
        <w:t xml:space="preserve">          Датум</w:t>
      </w:r>
      <w:r w:rsidR="004C4B6A" w:rsidRPr="008566BF">
        <w:rPr>
          <w:rFonts w:ascii="Arial" w:hAnsi="Arial" w:cs="Arial"/>
          <w:bCs/>
          <w:iCs/>
          <w:lang w:val="ru-RU"/>
        </w:rPr>
        <w:tab/>
        <w:t xml:space="preserve">           Понуђач</w:t>
      </w: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932C6D">
        <w:rPr>
          <w:rFonts w:ascii="Arial" w:hAnsi="Arial" w:cs="Arial"/>
          <w:bCs/>
          <w:iCs/>
          <w:lang w:val="ru-RU"/>
        </w:rPr>
        <w:t xml:space="preserve">            </w:t>
      </w:r>
      <w:r w:rsidRPr="008566BF">
        <w:rPr>
          <w:rFonts w:ascii="Arial" w:hAnsi="Arial" w:cs="Arial"/>
          <w:bCs/>
          <w:iCs/>
          <w:lang w:val="ru-RU"/>
        </w:rPr>
        <w:t xml:space="preserve">                  __________________</w:t>
      </w:r>
    </w:p>
    <w:p w:rsidR="004C4B6A"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pStyle w:val="BodyText3"/>
        <w:spacing w:after="0"/>
        <w:jc w:val="center"/>
        <w:rPr>
          <w:lang w:val="ru-RU"/>
        </w:rPr>
      </w:pPr>
    </w:p>
    <w:p w:rsidR="004C4B6A" w:rsidRPr="008566BF" w:rsidRDefault="004C4B6A" w:rsidP="004C4B6A">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w:t>
      </w:r>
      <w:r w:rsidR="00EE565A">
        <w:rPr>
          <w:rFonts w:ascii="Arial" w:hAnsi="Arial" w:cs="Arial"/>
          <w:bCs/>
          <w:i/>
          <w:iCs/>
          <w:color w:val="auto"/>
          <w:lang w:val="ru-RU"/>
        </w:rPr>
        <w:t>ког понуђача из групе понуђача</w:t>
      </w:r>
      <w:r w:rsidRPr="008566BF">
        <w:rPr>
          <w:rFonts w:ascii="Arial" w:hAnsi="Arial" w:cs="Arial"/>
          <w:bCs/>
          <w:i/>
          <w:iCs/>
          <w:color w:val="auto"/>
          <w:lang w:val="ru-RU"/>
        </w:rPr>
        <w:t>.</w:t>
      </w:r>
    </w:p>
    <w:p w:rsidR="004C4B6A" w:rsidRPr="008566BF" w:rsidRDefault="004C4B6A" w:rsidP="004C4B6A">
      <w:pPr>
        <w:tabs>
          <w:tab w:val="left" w:pos="6028"/>
        </w:tabs>
        <w:autoSpaceDE w:val="0"/>
        <w:spacing w:line="240" w:lineRule="auto"/>
        <w:jc w:val="both"/>
        <w:rPr>
          <w:rFonts w:ascii="Arial" w:hAnsi="Arial" w:cs="Arial"/>
          <w:bCs/>
          <w:i/>
          <w:iCs/>
          <w:color w:val="FF0000"/>
          <w:lang w:val="ru-RU"/>
        </w:rPr>
      </w:pPr>
    </w:p>
    <w:p w:rsidR="004C4B6A" w:rsidRPr="008566BF" w:rsidRDefault="004C4B6A" w:rsidP="004C4B6A">
      <w:pPr>
        <w:pStyle w:val="BodyText3"/>
        <w:spacing w:after="0"/>
        <w:jc w:val="center"/>
        <w:rPr>
          <w:color w:val="FF0000"/>
          <w:lang w:val="ru-RU"/>
        </w:rPr>
      </w:pPr>
    </w:p>
    <w:p w:rsidR="004C4B6A" w:rsidRPr="008566BF" w:rsidRDefault="004C4B6A" w:rsidP="004C4B6A">
      <w:pPr>
        <w:rPr>
          <w:lang w:val="ru-RU"/>
        </w:rPr>
      </w:pPr>
    </w:p>
    <w:p w:rsidR="004C4B6A" w:rsidRPr="008566BF" w:rsidRDefault="004C4B6A" w:rsidP="004C4B6A">
      <w:pPr>
        <w:rPr>
          <w:lang w:val="ru-RU"/>
        </w:rPr>
      </w:pPr>
    </w:p>
    <w:p w:rsidR="004C4B6A" w:rsidRPr="00713F61" w:rsidRDefault="004C4B6A" w:rsidP="004C4B6A">
      <w:pPr>
        <w:rPr>
          <w:lang w:val="sr-Cyrl-CS"/>
        </w:rPr>
      </w:pPr>
    </w:p>
    <w:p w:rsidR="004C4B6A" w:rsidRPr="003A7CFB" w:rsidRDefault="004C4B6A" w:rsidP="004C4B6A">
      <w:pPr>
        <w:tabs>
          <w:tab w:val="left" w:pos="6028"/>
        </w:tabs>
        <w:autoSpaceDE w:val="0"/>
        <w:spacing w:line="240" w:lineRule="auto"/>
        <w:ind w:left="360"/>
        <w:rPr>
          <w:rFonts w:ascii="Arial" w:hAnsi="Arial" w:cs="Arial"/>
          <w:bCs/>
          <w:iCs/>
          <w:lang w:val="ru-RU"/>
        </w:rPr>
      </w:pPr>
    </w:p>
    <w:p w:rsidR="004C4B6A" w:rsidRPr="003A7CFB"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Pr="003A7CFB"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Default="004C4B6A" w:rsidP="004C4B6A">
      <w:pPr>
        <w:tabs>
          <w:tab w:val="left" w:pos="6028"/>
        </w:tabs>
        <w:autoSpaceDE w:val="0"/>
        <w:spacing w:line="240" w:lineRule="auto"/>
        <w:ind w:left="360"/>
        <w:rPr>
          <w:rFonts w:ascii="Arial" w:hAnsi="Arial" w:cs="Arial"/>
          <w:bCs/>
          <w:iCs/>
          <w:lang w:val="ru-RU"/>
        </w:rPr>
      </w:pPr>
    </w:p>
    <w:p w:rsidR="004C4B6A" w:rsidRPr="003A7CFB" w:rsidRDefault="004C4B6A" w:rsidP="004C4B6A">
      <w:pPr>
        <w:jc w:val="both"/>
        <w:rPr>
          <w:rFonts w:ascii="Arial" w:hAnsi="Arial" w:cs="Arial"/>
          <w:lang w:val="sr-Cyrl-CS"/>
        </w:rPr>
      </w:pPr>
    </w:p>
    <w:p w:rsidR="004C4B6A" w:rsidRPr="003A7CFB" w:rsidRDefault="004C4B6A" w:rsidP="004C4B6A">
      <w:pPr>
        <w:jc w:val="both"/>
        <w:rPr>
          <w:rFonts w:ascii="Arial" w:hAnsi="Arial" w:cs="Arial"/>
          <w:lang w:val="sr-Cyrl-CS"/>
        </w:rPr>
      </w:pPr>
    </w:p>
    <w:p w:rsidR="004C4B6A" w:rsidRDefault="004C4B6A" w:rsidP="004C4B6A">
      <w:pPr>
        <w:jc w:val="right"/>
        <w:rPr>
          <w:rFonts w:ascii="Arial" w:hAnsi="Arial" w:cs="Arial"/>
          <w:b/>
          <w:bCs/>
          <w:sz w:val="28"/>
          <w:szCs w:val="28"/>
          <w:lang w:val="sr-Cyrl-CS"/>
        </w:rPr>
      </w:pPr>
      <w:r>
        <w:rPr>
          <w:rFonts w:ascii="Arial" w:hAnsi="Arial" w:cs="Arial"/>
          <w:b/>
          <w:bCs/>
          <w:sz w:val="28"/>
          <w:szCs w:val="28"/>
        </w:rPr>
        <w:lastRenderedPageBreak/>
        <w:t>(ОБРАЗАЦ 6)</w:t>
      </w:r>
    </w:p>
    <w:p w:rsidR="004C4B6A" w:rsidRPr="004177E3" w:rsidRDefault="004C4B6A" w:rsidP="004C4B6A">
      <w:pPr>
        <w:jc w:val="right"/>
        <w:rPr>
          <w:rFonts w:ascii="Arial" w:hAnsi="Arial" w:cs="Arial"/>
          <w:b/>
          <w:bCs/>
          <w:sz w:val="28"/>
          <w:szCs w:val="28"/>
          <w:lang w:val="sr-Cyrl-CS"/>
        </w:rPr>
      </w:pPr>
    </w:p>
    <w:p w:rsidR="004C4B6A" w:rsidRPr="004177E3" w:rsidRDefault="004C4B6A" w:rsidP="004C4B6A">
      <w:pPr>
        <w:jc w:val="center"/>
        <w:rPr>
          <w:rFonts w:ascii="Arial" w:hAnsi="Arial" w:cs="Arial"/>
          <w:b/>
          <w:bCs/>
          <w:sz w:val="28"/>
          <w:szCs w:val="28"/>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О ПОШТОВАЊУ ОБАВЕЗА ИЗ ЧЛ. 75. СТ. 2</w:t>
      </w:r>
      <w:r>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ЗАКОНА О ЈАВНИМ НАБАВКАМА</w:t>
      </w:r>
    </w:p>
    <w:p w:rsidR="004C4B6A" w:rsidRPr="008566BF" w:rsidRDefault="004C4B6A" w:rsidP="004C4B6A">
      <w:pPr>
        <w:pStyle w:val="BodyText3"/>
        <w:spacing w:after="0"/>
        <w:jc w:val="center"/>
        <w:rPr>
          <w:lang w:val="ru-RU"/>
        </w:rPr>
      </w:pPr>
    </w:p>
    <w:p w:rsidR="004C4B6A" w:rsidRPr="008566BF" w:rsidRDefault="004C4B6A" w:rsidP="004C4B6A">
      <w:pPr>
        <w:pStyle w:val="BodyText3"/>
        <w:spacing w:after="0"/>
        <w:jc w:val="center"/>
        <w:rPr>
          <w:rFonts w:ascii="Arial" w:hAnsi="Arial" w:cs="Arial"/>
          <w:sz w:val="24"/>
          <w:szCs w:val="24"/>
          <w:lang w:val="ru-RU"/>
        </w:rPr>
      </w:pPr>
    </w:p>
    <w:p w:rsidR="004C4B6A" w:rsidRPr="00221130" w:rsidRDefault="004C4B6A" w:rsidP="004C4B6A">
      <w:pPr>
        <w:tabs>
          <w:tab w:val="left" w:pos="6028"/>
        </w:tabs>
        <w:autoSpaceDE w:val="0"/>
        <w:spacing w:line="240" w:lineRule="auto"/>
        <w:ind w:left="360"/>
        <w:rPr>
          <w:rFonts w:ascii="Arial" w:hAnsi="Arial" w:cs="Arial"/>
          <w:b/>
          <w:bCs/>
          <w:iCs/>
          <w:lang w:val="ru-RU"/>
        </w:rPr>
      </w:pPr>
    </w:p>
    <w:p w:rsidR="004C4B6A" w:rsidRPr="00221130"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 xml:space="preserve">подизвођача </w:t>
      </w:r>
      <w:r w:rsidRPr="008566BF">
        <w:rPr>
          <w:rFonts w:ascii="Arial" w:hAnsi="Arial" w:cs="Arial"/>
          <w:bCs/>
          <w:iCs/>
          <w:lang w:val="ru-RU"/>
        </w:rPr>
        <w:t xml:space="preserve">дајем следећу </w:t>
      </w: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1A33F6" w:rsidRDefault="004C4B6A" w:rsidP="004C4B6A">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4C4B6A" w:rsidRPr="008566BF" w:rsidRDefault="004C4B6A" w:rsidP="004C4B6A">
      <w:pPr>
        <w:tabs>
          <w:tab w:val="left" w:pos="6028"/>
        </w:tabs>
        <w:autoSpaceDE w:val="0"/>
        <w:spacing w:line="240" w:lineRule="auto"/>
        <w:ind w:left="360"/>
        <w:jc w:val="center"/>
        <w:rPr>
          <w:rFonts w:ascii="Arial" w:hAnsi="Arial" w:cs="Arial"/>
          <w:bCs/>
          <w:iCs/>
          <w:lang w:val="ru-RU"/>
        </w:rPr>
      </w:pPr>
    </w:p>
    <w:p w:rsidR="004C4B6A" w:rsidRPr="00590844" w:rsidRDefault="004C4B6A" w:rsidP="004C4B6A">
      <w:pPr>
        <w:tabs>
          <w:tab w:val="left" w:pos="270"/>
        </w:tabs>
        <w:ind w:left="360"/>
        <w:contextualSpacing/>
        <w:jc w:val="both"/>
        <w:rPr>
          <w:rFonts w:ascii="Arial" w:hAnsi="Arial" w:cs="Arial"/>
          <w:i/>
        </w:rPr>
      </w:pPr>
      <w:r w:rsidRPr="008566BF">
        <w:rPr>
          <w:rFonts w:ascii="Arial" w:hAnsi="Arial" w:cs="Arial"/>
          <w:bCs/>
          <w:iCs/>
          <w:lang w:val="ru-RU"/>
        </w:rPr>
        <w:t>П</w:t>
      </w:r>
      <w:r>
        <w:rPr>
          <w:rFonts w:ascii="Arial" w:hAnsi="Arial" w:cs="Arial"/>
          <w:bCs/>
          <w:iCs/>
          <w:lang w:val="ru-RU"/>
        </w:rPr>
        <w:t xml:space="preserve">одизвођач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 xml:space="preserve">...... </w:t>
      </w:r>
      <w:r>
        <w:rPr>
          <w:rFonts w:ascii="Arial" w:hAnsi="Arial" w:cs="Arial"/>
          <w:i/>
          <w:lang w:val="ru-RU"/>
        </w:rPr>
        <w:t>(навести назив подизвођача)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Pr>
          <w:rFonts w:ascii="Arial" w:hAnsi="Arial" w:cs="Arial"/>
          <w:b/>
          <w:lang w:val="ru-RU"/>
        </w:rPr>
        <w:t xml:space="preserve"> </w:t>
      </w:r>
      <w:r w:rsidR="00EE565A">
        <w:rPr>
          <w:rFonts w:ascii="Arial" w:hAnsi="Arial" w:cs="Arial"/>
          <w:b/>
          <w:bCs/>
          <w:lang w:val="sr-Cyrl-CS"/>
        </w:rPr>
        <w:t>у</w:t>
      </w:r>
      <w:r w:rsidR="00EE565A" w:rsidRPr="00A314D3">
        <w:rPr>
          <w:rFonts w:ascii="Arial" w:hAnsi="Arial" w:cs="Arial"/>
          <w:b/>
          <w:bCs/>
        </w:rPr>
        <w:t xml:space="preserve">слуге стручног надзора за </w:t>
      </w:r>
      <w:r w:rsidR="00EE565A" w:rsidRPr="00A314D3">
        <w:rPr>
          <w:rFonts w:ascii="Arial" w:hAnsi="Arial" w:cs="Arial"/>
          <w:b/>
          <w:bCs/>
          <w:lang w:val="sr-Cyrl-CS"/>
        </w:rPr>
        <w:t>набавку</w:t>
      </w:r>
      <w:r w:rsidR="00EE565A" w:rsidRPr="00A314D3">
        <w:rPr>
          <w:rFonts w:ascii="Arial" w:hAnsi="Arial" w:cs="Arial"/>
          <w:b/>
          <w:bCs/>
        </w:rPr>
        <w:t xml:space="preserve"> опреме за рационализацију потрошње електричне енергије на мрежи јавног осветљења, IV </w:t>
      </w:r>
      <w:r w:rsidR="00EE565A" w:rsidRPr="00A314D3">
        <w:rPr>
          <w:rFonts w:ascii="Arial" w:hAnsi="Arial" w:cs="Arial"/>
          <w:b/>
          <w:bCs/>
          <w:lang w:val="sr-Cyrl-CS"/>
        </w:rPr>
        <w:t>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ЈНВВ </w:t>
      </w:r>
      <w:r w:rsidR="002E1914">
        <w:rPr>
          <w:rFonts w:ascii="Arial" w:hAnsi="Arial" w:cs="Arial"/>
          <w:lang w:val="sr-Cyrl-CS"/>
        </w:rPr>
        <w:t>1</w:t>
      </w:r>
      <w:r w:rsidR="00EE565A">
        <w:rPr>
          <w:rFonts w:ascii="Arial" w:hAnsi="Arial" w:cs="Arial"/>
          <w:lang w:val="sr-Cyrl-CS"/>
        </w:rPr>
        <w:t>3</w:t>
      </w:r>
      <w:r w:rsidR="002E1914">
        <w:rPr>
          <w:rFonts w:ascii="Arial" w:hAnsi="Arial" w:cs="Arial"/>
          <w:lang w:val="sr-Cyrl-CS"/>
        </w:rPr>
        <w:t>/201</w:t>
      </w:r>
      <w:r w:rsidR="00EE565A">
        <w:rPr>
          <w:rFonts w:ascii="Arial" w:hAnsi="Arial" w:cs="Arial"/>
          <w:lang w:val="sr-Cyrl-CS"/>
        </w:rPr>
        <w:t>9</w:t>
      </w:r>
      <w:r w:rsidRPr="00217C76">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w:t>
      </w:r>
      <w:r w:rsidR="009B722E">
        <w:rPr>
          <w:rFonts w:ascii="Arial" w:hAnsi="Arial" w:cs="Arial"/>
          <w:lang w:val="ru-RU"/>
        </w:rPr>
        <w:t>10</w:t>
      </w:r>
      <w:r>
        <w:rPr>
          <w:rFonts w:ascii="Arial" w:hAnsi="Arial" w:cs="Arial"/>
          <w:lang w:val="ru-RU"/>
        </w:rPr>
        <w:t>/1</w:t>
      </w:r>
      <w:r w:rsidR="00EE565A">
        <w:rPr>
          <w:rFonts w:ascii="Arial" w:hAnsi="Arial" w:cs="Arial"/>
          <w:lang w:val="ru-RU"/>
        </w:rPr>
        <w:t>9</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C4B6A" w:rsidRPr="008566BF" w:rsidRDefault="004C4B6A" w:rsidP="004C4B6A">
      <w:pPr>
        <w:tabs>
          <w:tab w:val="left" w:pos="6028"/>
        </w:tabs>
        <w:autoSpaceDE w:val="0"/>
        <w:spacing w:line="240" w:lineRule="auto"/>
        <w:ind w:left="360"/>
        <w:rPr>
          <w:rFonts w:ascii="Arial" w:hAnsi="Arial" w:cs="Arial"/>
          <w:bCs/>
          <w:iCs/>
          <w:color w:val="002060"/>
          <w:lang w:val="ru-RU"/>
        </w:rPr>
      </w:pPr>
    </w:p>
    <w:p w:rsidR="004C4B6A" w:rsidRDefault="004C4B6A" w:rsidP="004C4B6A">
      <w:pPr>
        <w:tabs>
          <w:tab w:val="left" w:pos="6028"/>
        </w:tabs>
        <w:autoSpaceDE w:val="0"/>
        <w:spacing w:line="240" w:lineRule="auto"/>
        <w:ind w:left="360"/>
        <w:rPr>
          <w:rFonts w:ascii="Arial" w:hAnsi="Arial" w:cs="Arial"/>
          <w:bCs/>
          <w:iCs/>
          <w:color w:val="002060"/>
          <w:lang w:val="ru-RU"/>
        </w:rPr>
      </w:pPr>
    </w:p>
    <w:p w:rsidR="00C119F3" w:rsidRPr="008566BF" w:rsidRDefault="00C119F3" w:rsidP="004C4B6A">
      <w:pPr>
        <w:tabs>
          <w:tab w:val="left" w:pos="6028"/>
        </w:tabs>
        <w:autoSpaceDE w:val="0"/>
        <w:spacing w:line="240" w:lineRule="auto"/>
        <w:ind w:left="360"/>
        <w:rPr>
          <w:rFonts w:ascii="Arial" w:hAnsi="Arial" w:cs="Arial"/>
          <w:bCs/>
          <w:iCs/>
          <w:color w:val="002060"/>
          <w:lang w:val="ru-RU"/>
        </w:rPr>
      </w:pPr>
    </w:p>
    <w:p w:rsidR="004C4B6A" w:rsidRPr="008566BF" w:rsidRDefault="00C119F3" w:rsidP="004C4B6A">
      <w:pPr>
        <w:tabs>
          <w:tab w:val="left" w:pos="6028"/>
        </w:tabs>
        <w:autoSpaceDE w:val="0"/>
        <w:spacing w:line="240" w:lineRule="auto"/>
        <w:ind w:left="360"/>
        <w:rPr>
          <w:rFonts w:ascii="Arial" w:hAnsi="Arial" w:cs="Arial"/>
          <w:bCs/>
          <w:iCs/>
          <w:lang w:val="ru-RU"/>
        </w:rPr>
      </w:pPr>
      <w:r>
        <w:rPr>
          <w:rFonts w:ascii="Arial" w:hAnsi="Arial" w:cs="Arial"/>
          <w:bCs/>
          <w:iCs/>
          <w:lang w:val="ru-RU"/>
        </w:rPr>
        <w:t xml:space="preserve">          Датум       </w:t>
      </w:r>
      <w:r w:rsidR="004C4B6A" w:rsidRPr="008566BF">
        <w:rPr>
          <w:rFonts w:ascii="Arial" w:hAnsi="Arial" w:cs="Arial"/>
          <w:bCs/>
          <w:iCs/>
          <w:lang w:val="ru-RU"/>
        </w:rPr>
        <w:tab/>
        <w:t xml:space="preserve">           По</w:t>
      </w:r>
      <w:r w:rsidR="004C4B6A">
        <w:rPr>
          <w:rFonts w:ascii="Arial" w:hAnsi="Arial" w:cs="Arial"/>
          <w:bCs/>
          <w:iCs/>
          <w:lang w:val="ru-RU"/>
        </w:rPr>
        <w:t>дизвођач</w:t>
      </w: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EE565A">
        <w:rPr>
          <w:rFonts w:ascii="Arial" w:hAnsi="Arial" w:cs="Arial"/>
          <w:bCs/>
          <w:iCs/>
          <w:lang w:val="ru-RU"/>
        </w:rPr>
        <w:tab/>
      </w:r>
      <w:r w:rsidR="00EE565A">
        <w:rPr>
          <w:rFonts w:ascii="Arial" w:hAnsi="Arial" w:cs="Arial"/>
          <w:bCs/>
          <w:iCs/>
          <w:lang w:val="ru-RU"/>
        </w:rPr>
        <w:tab/>
      </w:r>
      <w:r w:rsidRPr="008566BF">
        <w:rPr>
          <w:rFonts w:ascii="Arial" w:hAnsi="Arial" w:cs="Arial"/>
          <w:bCs/>
          <w:iCs/>
          <w:lang w:val="ru-RU"/>
        </w:rPr>
        <w:t>__________________</w:t>
      </w:r>
    </w:p>
    <w:p w:rsidR="004C4B6A"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tabs>
          <w:tab w:val="left" w:pos="6028"/>
        </w:tabs>
        <w:autoSpaceDE w:val="0"/>
        <w:spacing w:line="240" w:lineRule="auto"/>
        <w:ind w:left="360"/>
        <w:rPr>
          <w:rFonts w:ascii="Arial" w:hAnsi="Arial" w:cs="Arial"/>
          <w:bCs/>
          <w:iCs/>
          <w:lang w:val="ru-RU"/>
        </w:rPr>
      </w:pPr>
    </w:p>
    <w:p w:rsidR="004C4B6A" w:rsidRPr="008566BF" w:rsidRDefault="004C4B6A" w:rsidP="004C4B6A">
      <w:pPr>
        <w:pStyle w:val="BodyText3"/>
        <w:spacing w:after="0"/>
        <w:jc w:val="center"/>
        <w:rPr>
          <w:lang w:val="ru-RU"/>
        </w:rPr>
      </w:pPr>
    </w:p>
    <w:p w:rsidR="004C4B6A" w:rsidRDefault="004C4B6A" w:rsidP="004C4B6A">
      <w:pPr>
        <w:tabs>
          <w:tab w:val="left" w:pos="6028"/>
        </w:tabs>
        <w:autoSpaceDE w:val="0"/>
        <w:spacing w:line="240" w:lineRule="auto"/>
        <w:jc w:val="both"/>
        <w:rPr>
          <w:rFonts w:ascii="Arial" w:hAnsi="Arial" w:cs="Arial"/>
          <w:bCs/>
          <w:i/>
          <w:iCs/>
          <w:color w:val="auto"/>
          <w:lang w:val="ru-RU"/>
        </w:rPr>
      </w:pPr>
    </w:p>
    <w:p w:rsidR="004C4B6A" w:rsidRDefault="004C4B6A" w:rsidP="004C4B6A">
      <w:pPr>
        <w:tabs>
          <w:tab w:val="left" w:pos="6028"/>
        </w:tabs>
        <w:autoSpaceDE w:val="0"/>
        <w:spacing w:line="240" w:lineRule="auto"/>
        <w:jc w:val="both"/>
        <w:rPr>
          <w:rFonts w:ascii="Arial" w:hAnsi="Arial" w:cs="Arial"/>
          <w:bCs/>
          <w:i/>
          <w:iCs/>
          <w:color w:val="auto"/>
          <w:lang w:val="ru-RU"/>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4C4B6A" w:rsidRDefault="004C4B6A" w:rsidP="004C4B6A">
      <w:pPr>
        <w:pStyle w:val="ListParagraph"/>
        <w:ind w:left="0"/>
        <w:jc w:val="both"/>
        <w:rPr>
          <w:rFonts w:ascii="Arial" w:hAnsi="Arial" w:cs="Arial"/>
          <w:b/>
          <w:bCs/>
          <w:i/>
          <w:color w:val="auto"/>
          <w:lang w:val="sr-Cyrl-CS"/>
        </w:rPr>
      </w:pPr>
    </w:p>
    <w:p w:rsidR="00507A8F" w:rsidRDefault="00507A8F" w:rsidP="005520AD">
      <w:pPr>
        <w:rPr>
          <w:rFonts w:ascii="Arial" w:hAnsi="Arial" w:cs="Arial"/>
          <w:b/>
          <w:bCs/>
          <w:lang w:val="sr-Cyrl-CS"/>
        </w:rPr>
      </w:pPr>
    </w:p>
    <w:p w:rsidR="004C4B6A" w:rsidRDefault="004C4B6A" w:rsidP="005520AD">
      <w:pPr>
        <w:rPr>
          <w:rFonts w:ascii="Arial" w:hAnsi="Arial" w:cs="Arial"/>
          <w:b/>
          <w:bCs/>
          <w:lang w:val="sr-Cyrl-CS"/>
        </w:rPr>
      </w:pPr>
    </w:p>
    <w:p w:rsidR="004C4B6A" w:rsidRDefault="004C4B6A" w:rsidP="005520AD">
      <w:pPr>
        <w:rPr>
          <w:rFonts w:ascii="Arial" w:hAnsi="Arial" w:cs="Arial"/>
          <w:b/>
          <w:bCs/>
          <w:lang w:val="sr-Cyrl-CS"/>
        </w:rPr>
      </w:pPr>
    </w:p>
    <w:p w:rsidR="00EE565A" w:rsidRDefault="00EE565A" w:rsidP="005520AD">
      <w:pPr>
        <w:rPr>
          <w:rFonts w:ascii="Arial" w:hAnsi="Arial" w:cs="Arial"/>
          <w:b/>
          <w:bCs/>
          <w:lang w:val="sr-Cyrl-CS"/>
        </w:rPr>
      </w:pPr>
    </w:p>
    <w:p w:rsidR="004C4B6A" w:rsidRPr="004C4B6A" w:rsidRDefault="004C4B6A" w:rsidP="005520AD">
      <w:pPr>
        <w:rPr>
          <w:rFonts w:ascii="Arial" w:hAnsi="Arial" w:cs="Arial"/>
          <w:b/>
          <w:bCs/>
          <w:lang w:val="sr-Cyrl-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lang w:val="sr-Cyrl-CS"/>
        </w:rPr>
      </w:pPr>
    </w:p>
    <w:p w:rsidR="00C119F3" w:rsidRPr="00C119F3" w:rsidRDefault="00C119F3" w:rsidP="005520AD">
      <w:pPr>
        <w:jc w:val="center"/>
        <w:rPr>
          <w:rFonts w:ascii="Arial" w:hAnsi="Arial" w:cs="Arial"/>
          <w:b/>
          <w:bCs/>
          <w:i/>
          <w:iCs/>
          <w:lang w:val="sr-Cyrl-CS"/>
        </w:rPr>
      </w:pPr>
    </w:p>
    <w:p w:rsidR="005520AD" w:rsidRPr="00EE565A" w:rsidRDefault="005520AD" w:rsidP="005520AD">
      <w:pPr>
        <w:jc w:val="center"/>
        <w:rPr>
          <w:rFonts w:ascii="Arial" w:hAnsi="Arial" w:cs="Arial"/>
          <w:b/>
          <w:bCs/>
          <w:i/>
          <w:iCs/>
          <w:lang w:val="sr-Cyrl-CS"/>
        </w:rPr>
      </w:pPr>
      <w:r w:rsidRPr="00EE565A">
        <w:rPr>
          <w:rFonts w:ascii="Arial" w:hAnsi="Arial" w:cs="Arial"/>
          <w:b/>
          <w:bCs/>
          <w:i/>
          <w:iCs/>
        </w:rPr>
        <w:t xml:space="preserve">УГОВОР </w:t>
      </w:r>
    </w:p>
    <w:p w:rsidR="005520AD" w:rsidRPr="00EE565A" w:rsidRDefault="005520AD" w:rsidP="005520AD">
      <w:pPr>
        <w:jc w:val="center"/>
        <w:rPr>
          <w:rFonts w:ascii="Arial" w:hAnsi="Arial" w:cs="Arial"/>
          <w:b/>
          <w:bCs/>
          <w:i/>
          <w:iCs/>
          <w:lang w:val="sr-Cyrl-CS"/>
        </w:rPr>
      </w:pPr>
      <w:r w:rsidRPr="00EE565A">
        <w:rPr>
          <w:rFonts w:ascii="Arial" w:hAnsi="Arial" w:cs="Arial"/>
          <w:b/>
          <w:bCs/>
          <w:i/>
          <w:iCs/>
          <w:lang w:val="sr-Cyrl-CS"/>
        </w:rPr>
        <w:t>о</w:t>
      </w:r>
      <w:r w:rsidRPr="00EE565A">
        <w:rPr>
          <w:rFonts w:ascii="Arial" w:hAnsi="Arial" w:cs="Arial"/>
          <w:b/>
          <w:bCs/>
          <w:i/>
          <w:iCs/>
        </w:rPr>
        <w:t xml:space="preserve"> </w:t>
      </w:r>
    </w:p>
    <w:p w:rsidR="005520AD" w:rsidRPr="00EE565A" w:rsidRDefault="005520AD" w:rsidP="005520AD">
      <w:pPr>
        <w:tabs>
          <w:tab w:val="left" w:pos="360"/>
        </w:tabs>
        <w:spacing w:line="240" w:lineRule="auto"/>
        <w:jc w:val="center"/>
        <w:rPr>
          <w:rFonts w:ascii="Arial" w:hAnsi="Arial" w:cs="Arial"/>
          <w:b/>
          <w:bCs/>
          <w:i/>
        </w:rPr>
      </w:pPr>
      <w:r w:rsidRPr="00EE565A">
        <w:rPr>
          <w:rFonts w:ascii="Arial" w:hAnsi="Arial" w:cs="Arial"/>
          <w:b/>
          <w:bCs/>
          <w:i/>
          <w:iCs/>
          <w:lang w:val="sr-Cyrl-CS"/>
        </w:rPr>
        <w:t xml:space="preserve">пружању </w:t>
      </w:r>
      <w:r w:rsidR="00EE565A" w:rsidRPr="00EE565A">
        <w:rPr>
          <w:rFonts w:ascii="Arial" w:hAnsi="Arial" w:cs="Arial"/>
          <w:b/>
          <w:bCs/>
          <w:i/>
          <w:lang w:val="sr-Cyrl-CS"/>
        </w:rPr>
        <w:t>у</w:t>
      </w:r>
      <w:r w:rsidR="00EE565A" w:rsidRPr="00EE565A">
        <w:rPr>
          <w:rFonts w:ascii="Arial" w:hAnsi="Arial" w:cs="Arial"/>
          <w:b/>
          <w:bCs/>
          <w:i/>
        </w:rPr>
        <w:t xml:space="preserve">слуге стручног надзора за </w:t>
      </w:r>
      <w:r w:rsidR="00EE565A" w:rsidRPr="00EE565A">
        <w:rPr>
          <w:rFonts w:ascii="Arial" w:hAnsi="Arial" w:cs="Arial"/>
          <w:b/>
          <w:bCs/>
          <w:i/>
          <w:lang w:val="sr-Cyrl-CS"/>
        </w:rPr>
        <w:t>набавку</w:t>
      </w:r>
      <w:r w:rsidR="00EE565A" w:rsidRPr="00EE565A">
        <w:rPr>
          <w:rFonts w:ascii="Arial" w:hAnsi="Arial" w:cs="Arial"/>
          <w:b/>
          <w:bCs/>
          <w:i/>
        </w:rPr>
        <w:t xml:space="preserve"> опреме за рационализацију потрошње електричне енергије на мрежи јавног осветљења, IV </w:t>
      </w:r>
      <w:r w:rsidR="00EE565A" w:rsidRPr="00EE565A">
        <w:rPr>
          <w:rFonts w:ascii="Arial" w:hAnsi="Arial" w:cs="Arial"/>
          <w:b/>
          <w:bCs/>
          <w:i/>
          <w:lang w:val="sr-Cyrl-CS"/>
        </w:rPr>
        <w:t>фаза</w:t>
      </w:r>
      <w:r w:rsidR="00EE565A" w:rsidRPr="00EE565A">
        <w:rPr>
          <w:rFonts w:ascii="Arial" w:hAnsi="Arial" w:cs="Arial"/>
          <w:b/>
          <w:bCs/>
          <w:i/>
          <w:iCs/>
          <w:lang w:val="sr-Cyrl-CS"/>
        </w:rPr>
        <w:t xml:space="preserve"> </w:t>
      </w:r>
    </w:p>
    <w:p w:rsidR="005520AD" w:rsidRPr="006306CC" w:rsidRDefault="005520AD" w:rsidP="005520AD">
      <w:pPr>
        <w:rPr>
          <w:rFonts w:ascii="Arial" w:hAnsi="Arial" w:cs="Arial"/>
          <w:i/>
          <w:i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4B758B" w:rsidP="00FE27EF">
      <w:pPr>
        <w:numPr>
          <w:ilvl w:val="0"/>
          <w:numId w:val="19"/>
        </w:numPr>
        <w:ind w:left="360"/>
        <w:jc w:val="both"/>
        <w:rPr>
          <w:rFonts w:ascii="Arial" w:hAnsi="Arial" w:cs="Arial"/>
          <w:iCs/>
          <w:lang w:val="sr-Cyrl-CS"/>
        </w:rPr>
      </w:pPr>
      <w:r>
        <w:rPr>
          <w:rFonts w:ascii="Arial" w:hAnsi="Arial" w:cs="Arial"/>
          <w:b/>
          <w:iCs/>
          <w:lang w:val="sr-Cyrl-CS"/>
        </w:rPr>
        <w:t>Општине</w:t>
      </w:r>
      <w:r w:rsidRPr="00493935">
        <w:rPr>
          <w:rFonts w:ascii="Arial" w:hAnsi="Arial" w:cs="Arial"/>
          <w:b/>
          <w:iCs/>
          <w:lang w:val="sr-Cyrl-CS"/>
        </w:rPr>
        <w:t xml:space="preserve"> Баточина</w:t>
      </w:r>
      <w:r>
        <w:rPr>
          <w:rFonts w:ascii="Arial" w:hAnsi="Arial" w:cs="Arial"/>
          <w:b/>
          <w:iCs/>
          <w:lang w:val="sr-Cyrl-CS"/>
        </w:rPr>
        <w:t>,</w:t>
      </w:r>
      <w:r w:rsidRPr="00493935">
        <w:rPr>
          <w:rFonts w:ascii="Arial" w:hAnsi="Arial" w:cs="Arial"/>
          <w:b/>
          <w:iCs/>
          <w:lang w:val="sr-Cyrl-CS"/>
        </w:rPr>
        <w:t xml:space="preserve"> </w:t>
      </w:r>
      <w:r w:rsidR="0053638E" w:rsidRPr="00493935">
        <w:rPr>
          <w:rFonts w:ascii="Arial" w:hAnsi="Arial" w:cs="Arial"/>
          <w:b/>
          <w:iCs/>
          <w:lang w:val="sr-Cyrl-CS"/>
        </w:rPr>
        <w:t>Општинске управе</w:t>
      </w:r>
      <w:r w:rsidR="0053638E" w:rsidRPr="00493935">
        <w:rPr>
          <w:rFonts w:ascii="Arial" w:hAnsi="Arial" w:cs="Arial"/>
          <w:iCs/>
          <w:lang w:val="ru-RU"/>
        </w:rPr>
        <w:t xml:space="preserve">, са седиштем у </w:t>
      </w:r>
      <w:r w:rsidR="0053638E" w:rsidRPr="00493935">
        <w:rPr>
          <w:rFonts w:ascii="Arial" w:hAnsi="Arial" w:cs="Arial"/>
          <w:iCs/>
          <w:lang w:val="sr-Cyrl-CS"/>
        </w:rPr>
        <w:t>Баточини</w:t>
      </w:r>
      <w:r w:rsidR="0053638E" w:rsidRPr="00493935">
        <w:rPr>
          <w:rFonts w:ascii="Arial" w:hAnsi="Arial" w:cs="Arial"/>
          <w:iCs/>
          <w:lang w:val="ru-RU"/>
        </w:rPr>
        <w:t xml:space="preserve">, улица </w:t>
      </w:r>
      <w:r w:rsidR="0053638E" w:rsidRPr="00493935">
        <w:rPr>
          <w:rFonts w:ascii="Arial" w:hAnsi="Arial" w:cs="Arial"/>
          <w:iCs/>
          <w:lang w:val="sr-Cyrl-CS"/>
        </w:rPr>
        <w:t>Краља Петра</w:t>
      </w:r>
      <w:r w:rsidR="0053638E" w:rsidRPr="00493935">
        <w:rPr>
          <w:rFonts w:ascii="Arial" w:hAnsi="Arial" w:cs="Arial"/>
          <w:iCs/>
          <w:lang w:val="ru-RU"/>
        </w:rPr>
        <w:t xml:space="preserve"> </w:t>
      </w:r>
      <w:r w:rsidR="0053638E" w:rsidRPr="00493935">
        <w:rPr>
          <w:rFonts w:ascii="Arial" w:hAnsi="Arial" w:cs="Arial"/>
          <w:iCs/>
        </w:rPr>
        <w:t>I</w:t>
      </w:r>
      <w:r w:rsidR="004C4B6A">
        <w:rPr>
          <w:rFonts w:ascii="Arial" w:hAnsi="Arial" w:cs="Arial"/>
          <w:iCs/>
          <w:lang w:val="sr-Cyrl-CS"/>
        </w:rPr>
        <w:t xml:space="preserve"> бр. 32</w:t>
      </w:r>
      <w:r w:rsidR="0053638E" w:rsidRPr="00493935">
        <w:rPr>
          <w:rFonts w:ascii="Arial" w:hAnsi="Arial" w:cs="Arial"/>
          <w:iCs/>
          <w:lang w:val="ru-RU"/>
        </w:rPr>
        <w:t>, ПИБ</w:t>
      </w:r>
      <w:r w:rsidR="00EE565A">
        <w:rPr>
          <w:rFonts w:ascii="Arial" w:hAnsi="Arial" w:cs="Arial"/>
          <w:iCs/>
          <w:lang w:val="ru-RU"/>
        </w:rPr>
        <w:t>:</w:t>
      </w:r>
      <w:r w:rsidR="0053638E" w:rsidRPr="00493935">
        <w:rPr>
          <w:rFonts w:ascii="Arial" w:hAnsi="Arial" w:cs="Arial"/>
          <w:iCs/>
          <w:lang w:val="ru-RU"/>
        </w:rPr>
        <w:t xml:space="preserve"> </w:t>
      </w:r>
      <w:r w:rsidR="0053638E" w:rsidRPr="00493935">
        <w:rPr>
          <w:rFonts w:ascii="Arial" w:hAnsi="Arial" w:cs="Arial"/>
          <w:iCs/>
          <w:lang w:val="sr-Cyrl-CS"/>
        </w:rPr>
        <w:t>101220685</w:t>
      </w:r>
      <w:r w:rsidR="0053638E" w:rsidRPr="00493935">
        <w:rPr>
          <w:rFonts w:ascii="Arial" w:hAnsi="Arial" w:cs="Arial"/>
          <w:iCs/>
          <w:lang w:val="ru-RU"/>
        </w:rPr>
        <w:t xml:space="preserve">, матични број: </w:t>
      </w:r>
      <w:r w:rsidR="0053638E" w:rsidRPr="00493935">
        <w:rPr>
          <w:rFonts w:ascii="Arial" w:hAnsi="Arial" w:cs="Arial"/>
          <w:iCs/>
          <w:lang w:val="sr-Cyrl-CS"/>
        </w:rPr>
        <w:t>07202342</w:t>
      </w:r>
      <w:r w:rsidR="0053638E" w:rsidRPr="00493935">
        <w:rPr>
          <w:rFonts w:ascii="Arial" w:hAnsi="Arial" w:cs="Arial"/>
          <w:iCs/>
          <w:lang w:val="ru-RU"/>
        </w:rPr>
        <w:t>,</w:t>
      </w:r>
      <w:r w:rsidR="0053638E" w:rsidRPr="00493935">
        <w:rPr>
          <w:rFonts w:ascii="Arial" w:hAnsi="Arial" w:cs="Arial"/>
          <w:iCs/>
          <w:lang w:val="sr-Cyrl-CS"/>
        </w:rPr>
        <w:t xml:space="preserve"> </w:t>
      </w:r>
      <w:r w:rsidR="0053638E" w:rsidRPr="00493935">
        <w:rPr>
          <w:rFonts w:ascii="Arial" w:hAnsi="Arial" w:cs="Arial"/>
          <w:iCs/>
          <w:lang w:val="ru-RU"/>
        </w:rPr>
        <w:t>број</w:t>
      </w:r>
      <w:r w:rsidR="0053638E" w:rsidRPr="00493935">
        <w:rPr>
          <w:rFonts w:ascii="Arial" w:hAnsi="Arial" w:cs="Arial"/>
          <w:iCs/>
          <w:lang w:val="sr-Cyrl-CS"/>
        </w:rPr>
        <w:t xml:space="preserve"> </w:t>
      </w:r>
      <w:r w:rsidR="0053638E" w:rsidRPr="00493935">
        <w:rPr>
          <w:rFonts w:ascii="Arial" w:hAnsi="Arial" w:cs="Arial"/>
          <w:iCs/>
          <w:lang w:val="ru-RU"/>
        </w:rPr>
        <w:t xml:space="preserve">рачуна: </w:t>
      </w:r>
      <w:r w:rsidR="0053638E" w:rsidRPr="00493935">
        <w:rPr>
          <w:rFonts w:ascii="Arial" w:hAnsi="Arial" w:cs="Arial"/>
          <w:iCs/>
          <w:lang w:val="sr-Cyrl-CS"/>
        </w:rPr>
        <w:t>840-32640-81 код Управе за Трезор</w:t>
      </w:r>
      <w:r w:rsidR="0053638E">
        <w:rPr>
          <w:rFonts w:ascii="Arial" w:hAnsi="Arial" w:cs="Arial"/>
          <w:iCs/>
          <w:lang w:val="sr-Cyrl-CS"/>
        </w:rPr>
        <w:t>,</w:t>
      </w:r>
      <w:r w:rsidR="0053638E" w:rsidRPr="00493935">
        <w:rPr>
          <w:rFonts w:ascii="Arial" w:hAnsi="Arial" w:cs="Arial"/>
          <w:iCs/>
          <w:lang w:val="ru-RU"/>
        </w:rPr>
        <w:t xml:space="preserve"> кој</w:t>
      </w:r>
      <w:r w:rsidR="0053638E">
        <w:rPr>
          <w:rFonts w:ascii="Arial" w:hAnsi="Arial" w:cs="Arial"/>
          <w:iCs/>
          <w:lang w:val="sr-Cyrl-CS"/>
        </w:rPr>
        <w:t>у</w:t>
      </w:r>
      <w:r w:rsidR="0053638E" w:rsidRPr="00493935">
        <w:rPr>
          <w:rFonts w:ascii="Arial" w:hAnsi="Arial" w:cs="Arial"/>
          <w:iCs/>
          <w:lang w:val="ru-RU"/>
        </w:rPr>
        <w:t xml:space="preserve"> заступа </w:t>
      </w:r>
      <w:r w:rsidR="0053638E">
        <w:rPr>
          <w:rFonts w:ascii="Arial" w:hAnsi="Arial" w:cs="Arial"/>
          <w:iCs/>
          <w:lang w:val="ru-RU"/>
        </w:rPr>
        <w:t>начелн</w:t>
      </w:r>
      <w:r w:rsidR="004C4B6A">
        <w:rPr>
          <w:rFonts w:ascii="Arial" w:hAnsi="Arial" w:cs="Arial"/>
          <w:iCs/>
          <w:lang w:val="ru-RU"/>
        </w:rPr>
        <w:t>ик</w:t>
      </w:r>
      <w:r w:rsidR="00C119F3">
        <w:rPr>
          <w:rFonts w:ascii="Arial" w:hAnsi="Arial" w:cs="Arial"/>
          <w:iCs/>
          <w:lang w:val="ru-RU"/>
        </w:rPr>
        <w:t xml:space="preserve"> </w:t>
      </w:r>
      <w:r w:rsidR="004C4B6A">
        <w:rPr>
          <w:rFonts w:ascii="Arial" w:hAnsi="Arial" w:cs="Arial"/>
          <w:iCs/>
          <w:lang w:val="sr-Cyrl-CS"/>
        </w:rPr>
        <w:t>Никола Несторовић</w:t>
      </w:r>
      <w:r w:rsidR="0053638E">
        <w:rPr>
          <w:rFonts w:ascii="Arial" w:hAnsi="Arial" w:cs="Arial"/>
          <w:bCs/>
          <w:iCs/>
          <w:lang w:val="ru-RU"/>
        </w:rPr>
        <w:t xml:space="preserve"> (</w:t>
      </w:r>
      <w:r w:rsidR="0053638E" w:rsidRPr="00493935">
        <w:rPr>
          <w:rFonts w:ascii="Arial" w:hAnsi="Arial" w:cs="Arial"/>
          <w:bCs/>
          <w:iCs/>
          <w:lang w:val="ru-RU"/>
        </w:rPr>
        <w:t>у даљем тексту</w:t>
      </w:r>
      <w:r w:rsidR="004C4B6A">
        <w:rPr>
          <w:rFonts w:ascii="Arial" w:hAnsi="Arial" w:cs="Arial"/>
          <w:bCs/>
          <w:iCs/>
          <w:lang w:val="ru-RU"/>
        </w:rPr>
        <w:t>:</w:t>
      </w:r>
      <w:r w:rsidR="0053638E" w:rsidRPr="00493935">
        <w:rPr>
          <w:rFonts w:ascii="Arial" w:hAnsi="Arial" w:cs="Arial"/>
          <w:bCs/>
          <w:iCs/>
          <w:lang w:val="ru-RU"/>
        </w:rPr>
        <w:t xml:space="preserve"> </w:t>
      </w:r>
      <w:r w:rsidR="00EE565A">
        <w:rPr>
          <w:rFonts w:ascii="Arial" w:hAnsi="Arial" w:cs="Arial"/>
          <w:bCs/>
          <w:iCs/>
          <w:lang w:val="ru-RU"/>
        </w:rPr>
        <w:t>«</w:t>
      </w:r>
      <w:r w:rsidR="0053638E" w:rsidRPr="00493935">
        <w:rPr>
          <w:rFonts w:ascii="Arial" w:hAnsi="Arial" w:cs="Arial"/>
          <w:bCs/>
          <w:iCs/>
          <w:lang w:val="ru-RU"/>
        </w:rPr>
        <w:t>Наручилац</w:t>
      </w:r>
      <w:r w:rsidR="00EE565A">
        <w:rPr>
          <w:rFonts w:ascii="Arial" w:hAnsi="Arial" w:cs="Arial"/>
          <w:bCs/>
          <w:iCs/>
          <w:lang w:val="ru-RU"/>
        </w:rPr>
        <w:t>»</w:t>
      </w:r>
      <w:r w:rsidR="0053638E" w:rsidRPr="00493935">
        <w:rPr>
          <w:rFonts w:ascii="Arial" w:hAnsi="Arial" w:cs="Arial"/>
          <w:bCs/>
          <w:iCs/>
          <w:lang w:val="ru-RU"/>
        </w:rPr>
        <w:t>)</w:t>
      </w:r>
    </w:p>
    <w:p w:rsidR="005520AD" w:rsidRDefault="005520AD" w:rsidP="005520AD">
      <w:pPr>
        <w:rPr>
          <w:rFonts w:ascii="Arial" w:hAnsi="Arial" w:cs="Arial"/>
          <w:i/>
          <w:iCs/>
        </w:rPr>
      </w:pPr>
    </w:p>
    <w:p w:rsidR="005520AD" w:rsidRDefault="005520AD" w:rsidP="005520AD">
      <w:pPr>
        <w:rPr>
          <w:rFonts w:ascii="Arial" w:hAnsi="Arial" w:cs="Arial"/>
          <w:i/>
          <w:iCs/>
        </w:rPr>
      </w:pPr>
      <w:r>
        <w:rPr>
          <w:rFonts w:ascii="Arial" w:hAnsi="Arial" w:cs="Arial"/>
          <w:i/>
          <w:iCs/>
        </w:rPr>
        <w:t>и</w:t>
      </w:r>
    </w:p>
    <w:p w:rsidR="005520AD" w:rsidRDefault="005520AD" w:rsidP="005520AD">
      <w:pPr>
        <w:rPr>
          <w:rFonts w:ascii="Arial" w:hAnsi="Arial" w:cs="Arial"/>
          <w:i/>
          <w:iCs/>
        </w:rPr>
      </w:pPr>
    </w:p>
    <w:p w:rsidR="004C4B6A" w:rsidRDefault="0053638E" w:rsidP="00253F5F">
      <w:pPr>
        <w:pStyle w:val="ListParagraph"/>
        <w:numPr>
          <w:ilvl w:val="0"/>
          <w:numId w:val="19"/>
        </w:numPr>
        <w:ind w:left="360"/>
        <w:jc w:val="both"/>
        <w:rPr>
          <w:rFonts w:ascii="Arial" w:hAnsi="Arial" w:cs="Arial"/>
          <w:bCs/>
          <w:iCs/>
          <w:lang w:val="ru-RU"/>
        </w:rPr>
      </w:pPr>
      <w:r w:rsidRPr="0053638E">
        <w:rPr>
          <w:rFonts w:ascii="Arial" w:hAnsi="Arial" w:cs="Arial"/>
          <w:bCs/>
          <w:iCs/>
          <w:lang w:val="ru-RU"/>
        </w:rPr>
        <w:t>____</w:t>
      </w:r>
      <w:r w:rsidR="004C4B6A">
        <w:rPr>
          <w:rFonts w:ascii="Arial" w:hAnsi="Arial" w:cs="Arial"/>
          <w:bCs/>
          <w:iCs/>
          <w:lang w:val="ru-RU"/>
        </w:rPr>
        <w:t>________</w:t>
      </w:r>
      <w:r w:rsidR="004C4B6A" w:rsidRPr="004C4B6A">
        <w:rPr>
          <w:rFonts w:ascii="Arial" w:hAnsi="Arial" w:cs="Arial"/>
          <w:bCs/>
          <w:iCs/>
          <w:lang w:val="ru-RU"/>
        </w:rPr>
        <w:t xml:space="preserve">___________________________________________________, </w:t>
      </w:r>
    </w:p>
    <w:p w:rsidR="00253F5F" w:rsidRPr="00C30FB0" w:rsidRDefault="00253F5F" w:rsidP="00253F5F">
      <w:pPr>
        <w:pStyle w:val="ListParagraph"/>
        <w:ind w:left="360"/>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253F5F" w:rsidRDefault="00253F5F" w:rsidP="00253F5F">
      <w:pPr>
        <w:pStyle w:val="ListParagraph"/>
        <w:ind w:left="360"/>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bCs/>
          <w:iCs/>
          <w:lang w:val="ru-RU"/>
        </w:rPr>
        <w:t>)</w:t>
      </w:r>
      <w:r>
        <w:rPr>
          <w:rFonts w:ascii="Arial" w:hAnsi="Arial" w:cs="Arial"/>
          <w:bCs/>
          <w:iCs/>
          <w:lang w:val="ru-RU"/>
        </w:rPr>
        <w:t xml:space="preserve"> </w:t>
      </w:r>
    </w:p>
    <w:p w:rsidR="00253F5F" w:rsidRDefault="00253F5F" w:rsidP="00253F5F">
      <w:pPr>
        <w:pStyle w:val="ListParagraph"/>
        <w:jc w:val="both"/>
        <w:rPr>
          <w:rFonts w:ascii="Arial" w:hAnsi="Arial" w:cs="Arial"/>
          <w:bCs/>
          <w:iCs/>
          <w:lang w:val="ru-RU"/>
        </w:rPr>
      </w:pPr>
    </w:p>
    <w:p w:rsidR="00253F5F" w:rsidRPr="00C30FB0" w:rsidRDefault="00253F5F" w:rsidP="00253F5F">
      <w:pPr>
        <w:pStyle w:val="ListParagraph"/>
        <w:ind w:left="360"/>
        <w:jc w:val="both"/>
        <w:rPr>
          <w:rFonts w:ascii="Arial" w:hAnsi="Arial" w:cs="Arial"/>
          <w:bCs/>
          <w:i/>
          <w:iCs/>
          <w:lang w:val="ru-RU"/>
        </w:rPr>
      </w:pPr>
      <w:r w:rsidRPr="00C30FB0">
        <w:rPr>
          <w:rFonts w:ascii="Arial" w:hAnsi="Arial" w:cs="Arial"/>
          <w:bCs/>
          <w:i/>
          <w:iCs/>
          <w:lang w:val="ru-RU"/>
        </w:rPr>
        <w:t>или</w:t>
      </w:r>
    </w:p>
    <w:p w:rsidR="00253F5F" w:rsidRDefault="00253F5F" w:rsidP="00253F5F">
      <w:pPr>
        <w:ind w:left="360"/>
        <w:jc w:val="both"/>
        <w:rPr>
          <w:rFonts w:ascii="Arial" w:hAnsi="Arial" w:cs="Arial"/>
          <w:bCs/>
          <w:iCs/>
          <w:lang w:val="ru-RU"/>
        </w:rPr>
      </w:pPr>
    </w:p>
    <w:p w:rsidR="00253F5F" w:rsidRDefault="00253F5F" w:rsidP="00253F5F">
      <w:pPr>
        <w:ind w:left="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253F5F" w:rsidRPr="00493F3D" w:rsidRDefault="00253F5F" w:rsidP="00253F5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253F5F" w:rsidRPr="00C30FB0" w:rsidRDefault="00253F5F" w:rsidP="00253F5F">
      <w:pPr>
        <w:ind w:left="36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звршилац»</w:t>
      </w:r>
      <w:r w:rsidRPr="00493F3D">
        <w:rPr>
          <w:rFonts w:ascii="Arial" w:hAnsi="Arial" w:cs="Arial"/>
          <w:lang w:val="ru-RU"/>
        </w:rPr>
        <w:t xml:space="preserve">) са </w:t>
      </w:r>
      <w:r>
        <w:rPr>
          <w:rFonts w:ascii="Arial" w:hAnsi="Arial" w:cs="Arial"/>
          <w:lang w:val="ru-RU"/>
        </w:rPr>
        <w:t>члановима групе:</w:t>
      </w:r>
    </w:p>
    <w:p w:rsidR="00253F5F" w:rsidRPr="00493F3D" w:rsidRDefault="00253F5F" w:rsidP="00253F5F">
      <w:pPr>
        <w:ind w:left="360"/>
        <w:rPr>
          <w:rFonts w:ascii="Arial" w:hAnsi="Arial" w:cs="Arial"/>
          <w:lang w:val="ru-RU"/>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Pr="00493F3D" w:rsidRDefault="00253F5F" w:rsidP="00253F5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253F5F" w:rsidRDefault="00253F5F" w:rsidP="00253F5F">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253F5F" w:rsidRPr="00C30FB0" w:rsidRDefault="00253F5F" w:rsidP="00253F5F">
      <w:pPr>
        <w:ind w:left="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253F5F" w:rsidRDefault="00253F5F" w:rsidP="00253F5F">
      <w:pPr>
        <w:ind w:left="360"/>
        <w:rPr>
          <w:rFonts w:ascii="Arial" w:hAnsi="Arial" w:cs="Arial"/>
          <w:i/>
          <w:iCs/>
          <w:sz w:val="18"/>
          <w:szCs w:val="18"/>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Default="00253F5F" w:rsidP="00253F5F">
      <w:pPr>
        <w:ind w:left="360"/>
        <w:jc w:val="center"/>
        <w:rPr>
          <w:rFonts w:ascii="Arial" w:hAnsi="Arial" w:cs="Arial"/>
          <w:lang w:val="ru-RU"/>
        </w:rPr>
      </w:pPr>
      <w:r w:rsidRPr="00493F3D">
        <w:rPr>
          <w:rFonts w:ascii="Arial" w:hAnsi="Arial" w:cs="Arial"/>
          <w:i/>
          <w:iCs/>
          <w:sz w:val="18"/>
          <w:szCs w:val="18"/>
        </w:rPr>
        <w:t>назив члана групе</w:t>
      </w:r>
    </w:p>
    <w:p w:rsidR="00253F5F" w:rsidRDefault="00253F5F" w:rsidP="00253F5F">
      <w:pPr>
        <w:ind w:left="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253F5F" w:rsidRDefault="00253F5F" w:rsidP="00253F5F">
      <w:pPr>
        <w:ind w:left="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253F5F" w:rsidRPr="00493F3D" w:rsidRDefault="00253F5F" w:rsidP="00253F5F">
      <w:pPr>
        <w:ind w:left="360"/>
        <w:rPr>
          <w:rFonts w:ascii="Arial" w:hAnsi="Arial" w:cs="Arial"/>
          <w:lang w:val="ru-RU"/>
        </w:rPr>
      </w:pPr>
    </w:p>
    <w:p w:rsidR="00253F5F" w:rsidRPr="00C30FB0" w:rsidRDefault="00253F5F" w:rsidP="00253F5F">
      <w:pPr>
        <w:ind w:left="360"/>
        <w:rPr>
          <w:rFonts w:ascii="Arial" w:hAnsi="Arial" w:cs="Arial"/>
          <w:i/>
          <w:lang w:val="ru-RU"/>
        </w:rPr>
      </w:pPr>
      <w:r w:rsidRPr="00C30FB0">
        <w:rPr>
          <w:rFonts w:ascii="Arial" w:hAnsi="Arial" w:cs="Arial"/>
          <w:i/>
          <w:lang w:val="ru-RU"/>
        </w:rPr>
        <w:t>или</w:t>
      </w:r>
    </w:p>
    <w:p w:rsidR="00253F5F" w:rsidRDefault="00253F5F" w:rsidP="00C119F3">
      <w:pPr>
        <w:rPr>
          <w:rFonts w:ascii="Arial" w:hAnsi="Arial" w:cs="Arial"/>
          <w:lang w:val="ru-RU"/>
        </w:rPr>
      </w:pPr>
    </w:p>
    <w:p w:rsidR="00C119F3" w:rsidRDefault="00C119F3" w:rsidP="00C119F3">
      <w:pPr>
        <w:rPr>
          <w:rFonts w:ascii="Arial" w:hAnsi="Arial" w:cs="Arial"/>
          <w:lang w:val="ru-RU"/>
        </w:rPr>
      </w:pPr>
    </w:p>
    <w:p w:rsidR="00C119F3" w:rsidRPr="00493F3D" w:rsidRDefault="00C119F3" w:rsidP="00C119F3">
      <w:pPr>
        <w:rPr>
          <w:rFonts w:ascii="Arial" w:hAnsi="Arial" w:cs="Arial"/>
          <w:lang w:val="ru-RU"/>
        </w:rPr>
      </w:pPr>
    </w:p>
    <w:p w:rsidR="00253F5F" w:rsidRDefault="00253F5F" w:rsidP="00253F5F">
      <w:pPr>
        <w:ind w:left="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253F5F" w:rsidRPr="00493F3D" w:rsidRDefault="00253F5F" w:rsidP="00253F5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253F5F" w:rsidRPr="00C30FB0" w:rsidRDefault="00253F5F" w:rsidP="00253F5F">
      <w:pPr>
        <w:ind w:left="36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253F5F" w:rsidRPr="00493F3D" w:rsidRDefault="00253F5F" w:rsidP="00253F5F">
      <w:pPr>
        <w:ind w:left="360"/>
        <w:rPr>
          <w:rFonts w:ascii="Arial" w:hAnsi="Arial" w:cs="Arial"/>
          <w:lang w:val="ru-RU"/>
        </w:rPr>
      </w:pPr>
    </w:p>
    <w:p w:rsidR="00253F5F" w:rsidRDefault="00253F5F" w:rsidP="00253F5F">
      <w:pPr>
        <w:ind w:left="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253F5F" w:rsidRPr="00493F3D" w:rsidRDefault="00253F5F" w:rsidP="00253F5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253F5F" w:rsidRPr="00C30FB0" w:rsidRDefault="00253F5F" w:rsidP="00253F5F">
      <w:pPr>
        <w:ind w:left="360"/>
        <w:rPr>
          <w:rFonts w:ascii="Arial" w:hAnsi="Arial" w:cs="Arial"/>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r>
        <w:rPr>
          <w:rFonts w:ascii="Arial" w:hAnsi="Arial" w:cs="Arial"/>
          <w:bCs/>
          <w:iCs/>
          <w:lang w:val="ru-RU"/>
        </w:rPr>
        <w:t xml:space="preserve"> .</w:t>
      </w:r>
    </w:p>
    <w:p w:rsidR="004C4B6A" w:rsidRPr="00253F5F" w:rsidRDefault="004C4B6A" w:rsidP="004C4B6A">
      <w:pPr>
        <w:pStyle w:val="ListParagraph"/>
        <w:ind w:left="360"/>
        <w:jc w:val="both"/>
        <w:rPr>
          <w:rFonts w:ascii="Arial" w:hAnsi="Arial" w:cs="Arial"/>
          <w:bCs/>
          <w:iCs/>
        </w:rPr>
      </w:pPr>
    </w:p>
    <w:p w:rsidR="0053638E" w:rsidRPr="006434AA" w:rsidRDefault="0053638E" w:rsidP="004C4B6A">
      <w:pPr>
        <w:pStyle w:val="ListParagraph"/>
        <w:ind w:left="360"/>
        <w:jc w:val="both"/>
        <w:rPr>
          <w:rFonts w:ascii="Arial" w:hAnsi="Arial" w:cs="Arial"/>
        </w:rPr>
      </w:pPr>
      <w:r w:rsidRPr="006434AA">
        <w:rPr>
          <w:rFonts w:ascii="Arial" w:hAnsi="Arial" w:cs="Arial"/>
        </w:rPr>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w:t>
      </w:r>
      <w:r w:rsidR="006434AA">
        <w:rPr>
          <w:lang w:val="sr-Cyrl-CS"/>
        </w:rPr>
        <w:t xml:space="preserve">отворени </w:t>
      </w:r>
      <w:r w:rsidRPr="00815E97">
        <w:t xml:space="preserve">поступак јавне набавке </w:t>
      </w:r>
      <w:r>
        <w:t>услуга</w:t>
      </w:r>
      <w:r w:rsidRPr="00815E97">
        <w:t xml:space="preserve"> – </w:t>
      </w:r>
      <w:r w:rsidR="00EE565A" w:rsidRPr="00A314D3">
        <w:rPr>
          <w:b/>
          <w:bCs/>
        </w:rPr>
        <w:t xml:space="preserve">Услуге стручног надзора за </w:t>
      </w:r>
      <w:r w:rsidR="00EE565A" w:rsidRPr="00A314D3">
        <w:rPr>
          <w:b/>
          <w:bCs/>
          <w:lang w:val="sr-Cyrl-CS"/>
        </w:rPr>
        <w:t>набавку</w:t>
      </w:r>
      <w:r w:rsidR="00EE565A" w:rsidRPr="00A314D3">
        <w:rPr>
          <w:b/>
          <w:bCs/>
        </w:rPr>
        <w:t xml:space="preserve"> опреме за рационализацију потрошње електричне енергије на мрежи јавног осветљења, IV </w:t>
      </w:r>
      <w:r w:rsidR="00EE565A" w:rsidRPr="00A314D3">
        <w:rPr>
          <w:b/>
          <w:bCs/>
          <w:lang w:val="sr-Cyrl-CS"/>
        </w:rPr>
        <w:t>фаза</w:t>
      </w:r>
      <w:r w:rsidR="00920F81" w:rsidRPr="00920F81">
        <w:rPr>
          <w:b/>
          <w:bCs/>
        </w:rPr>
        <w:t xml:space="preserve"> </w:t>
      </w:r>
      <w:r w:rsidRPr="00815E97">
        <w:rPr>
          <w:b/>
          <w:bCs/>
        </w:rPr>
        <w:t xml:space="preserve">– </w:t>
      </w:r>
      <w:r w:rsidRPr="00493935">
        <w:rPr>
          <w:bCs/>
          <w:lang w:val="sr-Cyrl-CS"/>
        </w:rPr>
        <w:t xml:space="preserve">интерни број </w:t>
      </w:r>
      <w:r w:rsidRPr="00493935">
        <w:rPr>
          <w:bCs/>
        </w:rPr>
        <w:t>ЈН</w:t>
      </w:r>
      <w:r w:rsidR="006434AA">
        <w:rPr>
          <w:bCs/>
          <w:lang w:val="sr-Cyrl-CS"/>
        </w:rPr>
        <w:t>В</w:t>
      </w:r>
      <w:r w:rsidRPr="00493935">
        <w:rPr>
          <w:bCs/>
        </w:rPr>
        <w:t xml:space="preserve">В </w:t>
      </w:r>
      <w:r w:rsidR="002E1914">
        <w:rPr>
          <w:bCs/>
        </w:rPr>
        <w:t>1</w:t>
      </w:r>
      <w:r w:rsidR="00EE565A">
        <w:rPr>
          <w:bCs/>
          <w:lang w:val="sr-Cyrl-CS"/>
        </w:rPr>
        <w:t>3</w:t>
      </w:r>
      <w:r w:rsidR="00EE565A">
        <w:rPr>
          <w:bCs/>
        </w:rPr>
        <w:t>/201</w:t>
      </w:r>
      <w:r w:rsidR="00EE565A">
        <w:rPr>
          <w:bCs/>
          <w:lang w:val="sr-Cyrl-CS"/>
        </w:rPr>
        <w:t>9</w:t>
      </w:r>
      <w:r w:rsidRPr="00493935">
        <w:t>,</w:t>
      </w:r>
      <w:r w:rsidRPr="00815E97">
        <w:t xml:space="preserve"> </w:t>
      </w:r>
      <w:r>
        <w:rPr>
          <w:lang w:val="sr-Cyrl-CS"/>
        </w:rPr>
        <w:t xml:space="preserve">наведене у Плану јавних набавки под бројем </w:t>
      </w:r>
      <w:r w:rsidR="00500542">
        <w:rPr>
          <w:lang w:val="sr-Cyrl-CS"/>
        </w:rPr>
        <w:t>1.2.</w:t>
      </w:r>
      <w:r w:rsidR="009B722E">
        <w:rPr>
          <w:lang w:val="sr-Cyrl-CS"/>
        </w:rPr>
        <w:t>10</w:t>
      </w:r>
      <w:r w:rsidR="006434AA">
        <w:rPr>
          <w:lang w:val="sr-Cyrl-CS"/>
        </w:rPr>
        <w:t>/1</w:t>
      </w:r>
      <w:r w:rsidR="00EE565A">
        <w:rPr>
          <w:lang w:val="sr-Cyrl-CS"/>
        </w:rPr>
        <w:t>9</w:t>
      </w:r>
      <w:r>
        <w:rPr>
          <w:lang w:val="sr-Cyrl-CS"/>
        </w:rPr>
        <w:t xml:space="preserve">, </w:t>
      </w:r>
      <w:r w:rsidRPr="00815E97">
        <w:t xml:space="preserve">на основу позива објављеног на Порталу јавних набавки и интернет страни наручиоца; </w:t>
      </w:r>
    </w:p>
    <w:p w:rsidR="0053638E" w:rsidRPr="00FF3586"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Pr>
          <w:lang w:val="sr-Cyrl-CS"/>
        </w:rPr>
        <w:t xml:space="preserve"> </w:t>
      </w:r>
      <w:r w:rsidRPr="00815E97">
        <w:t>од ..................................................</w:t>
      </w:r>
      <w:r>
        <w:t xml:space="preserve"> (заводни бр.</w:t>
      </w:r>
      <w:r w:rsidRPr="001051BE">
        <w:rPr>
          <w:bCs/>
          <w:iCs/>
          <w:lang w:val="ru-RU"/>
        </w:rPr>
        <w:t xml:space="preserve"> </w:t>
      </w:r>
      <w:r w:rsidR="00FF3586">
        <w:rPr>
          <w:bCs/>
          <w:iCs/>
          <w:lang w:val="ru-RU"/>
        </w:rPr>
        <w:t>Изврши</w:t>
      </w:r>
      <w:r w:rsidR="00FF3586">
        <w:rPr>
          <w:bCs/>
          <w:iCs/>
          <w:lang w:val="en-US"/>
        </w:rPr>
        <w:t>o</w:t>
      </w:r>
      <w:r w:rsidR="00FF3586">
        <w:rPr>
          <w:bCs/>
          <w:iCs/>
        </w:rPr>
        <w:t>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FF3586" w:rsidRPr="00FF3586" w:rsidRDefault="007E6F66" w:rsidP="00FF3586">
      <w:pPr>
        <w:pStyle w:val="Default"/>
        <w:numPr>
          <w:ilvl w:val="0"/>
          <w:numId w:val="20"/>
        </w:numPr>
        <w:jc w:val="both"/>
      </w:pPr>
      <w:r w:rsidRPr="00FF3586">
        <w:rPr>
          <w:bCs/>
          <w:iCs/>
        </w:rPr>
        <w:t>да су с</w:t>
      </w:r>
      <w:r w:rsidRPr="00FF3586">
        <w:rPr>
          <w:bCs/>
          <w:iCs/>
          <w:lang w:val="sr-Cyrl-CS"/>
        </w:rPr>
        <w:t xml:space="preserve">редства за реализацију предметне јавне набавке обезбеђена </w:t>
      </w:r>
      <w:r w:rsidRPr="00FF3586">
        <w:rPr>
          <w:rFonts w:eastAsiaTheme="minorHAnsi"/>
          <w:color w:val="auto"/>
          <w:lang w:val="sr-Cyrl-CS" w:eastAsia="en-US"/>
        </w:rPr>
        <w:t>Одлуком о буџету општине Баточина за 201</w:t>
      </w:r>
      <w:r w:rsidR="00EE565A">
        <w:rPr>
          <w:rFonts w:eastAsiaTheme="minorHAnsi"/>
          <w:color w:val="auto"/>
          <w:lang w:val="sr-Cyrl-CS" w:eastAsia="en-US"/>
        </w:rPr>
        <w:t>9</w:t>
      </w:r>
      <w:r w:rsidRPr="00FF3586">
        <w:rPr>
          <w:rFonts w:eastAsiaTheme="minorHAnsi"/>
          <w:color w:val="auto"/>
          <w:lang w:val="sr-Cyrl-CS" w:eastAsia="en-US"/>
        </w:rPr>
        <w:t xml:space="preserve">.годину, на разделу </w:t>
      </w:r>
      <w:r w:rsidR="006434AA">
        <w:rPr>
          <w:lang w:val="sr-Cyrl-CS"/>
        </w:rPr>
        <w:t>4</w:t>
      </w:r>
      <w:r w:rsidR="004259F6" w:rsidRPr="00FF3586">
        <w:rPr>
          <w:lang w:val="sr-Cyrl-CS"/>
        </w:rPr>
        <w:t xml:space="preserve">, глава </w:t>
      </w:r>
      <w:r w:rsidR="006434AA">
        <w:rPr>
          <w:lang w:val="sr-Cyrl-CS"/>
        </w:rPr>
        <w:t>4</w:t>
      </w:r>
      <w:r w:rsidR="004259F6" w:rsidRPr="00FF3586">
        <w:rPr>
          <w:lang w:val="sr-Cyrl-CS"/>
        </w:rPr>
        <w:t xml:space="preserve">.01 – Општинска управа, </w:t>
      </w:r>
      <w:r w:rsidR="00FF3586" w:rsidRPr="00FF3586">
        <w:rPr>
          <w:rFonts w:eastAsiaTheme="minorHAnsi"/>
          <w:color w:val="auto"/>
          <w:lang w:val="sr-Cyrl-CS" w:eastAsia="en-US"/>
        </w:rPr>
        <w:t>функција 640, програм 02 – Комуналне делатности, ПА 0001 – Управљање/одржавање јавним осветљењем, позиција 0</w:t>
      </w:r>
      <w:r w:rsidR="006434AA">
        <w:rPr>
          <w:rFonts w:eastAsiaTheme="minorHAnsi"/>
          <w:color w:val="auto"/>
          <w:lang w:val="sr-Cyrl-CS" w:eastAsia="en-US"/>
        </w:rPr>
        <w:t>51</w:t>
      </w:r>
      <w:r w:rsidR="00FF3586" w:rsidRPr="00FF3586">
        <w:rPr>
          <w:rFonts w:eastAsiaTheme="minorHAnsi"/>
          <w:color w:val="auto"/>
          <w:lang w:val="sr-Cyrl-CS" w:eastAsia="en-US"/>
        </w:rPr>
        <w:t xml:space="preserve">, економска класификација 511 - </w:t>
      </w:r>
      <w:r w:rsidR="00FF3586" w:rsidRPr="00FF3586">
        <w:rPr>
          <w:bCs/>
          <w:color w:val="auto"/>
          <w:lang w:eastAsia="en-US"/>
        </w:rPr>
        <w:t>Инвестиционо одржавање</w:t>
      </w:r>
      <w:r w:rsidR="00FF3586" w:rsidRPr="00FF3586">
        <w:rPr>
          <w:lang w:val="sr-Cyrl-CS"/>
        </w:rPr>
        <w:t>.</w:t>
      </w:r>
    </w:p>
    <w:p w:rsidR="0053638E" w:rsidRPr="00B50D7F" w:rsidRDefault="0053638E" w:rsidP="00FE27EF">
      <w:pPr>
        <w:pStyle w:val="ListParagraph"/>
        <w:numPr>
          <w:ilvl w:val="0"/>
          <w:numId w:val="20"/>
        </w:numPr>
        <w:jc w:val="both"/>
        <w:rPr>
          <w:rFonts w:ascii="Arial" w:hAnsi="Arial" w:cs="Arial"/>
          <w:lang w:val="sr-Cyrl-CS"/>
        </w:rPr>
      </w:pPr>
      <w:r w:rsidRPr="00B50D7F">
        <w:rPr>
          <w:rFonts w:ascii="Arial" w:hAnsi="Arial" w:cs="Arial"/>
        </w:rPr>
        <w:t>да је Наручилац Одлуком о додели уговора број</w:t>
      </w:r>
      <w:r w:rsidRPr="00B50D7F">
        <w:rPr>
          <w:rFonts w:ascii="Arial" w:hAnsi="Arial" w:cs="Arial"/>
          <w:lang w:val="sr-Cyrl-CS"/>
        </w:rPr>
        <w:t xml:space="preserve"> </w:t>
      </w:r>
      <w:r w:rsidRPr="00B50D7F">
        <w:rPr>
          <w:rFonts w:ascii="Arial" w:hAnsi="Arial" w:cs="Arial"/>
        </w:rPr>
        <w:t xml:space="preserve">.................................................. (попуњава Наручилац) доделио уговор за јавну набавку </w:t>
      </w:r>
      <w:r w:rsidR="00EE565A">
        <w:rPr>
          <w:rFonts w:ascii="Arial" w:hAnsi="Arial" w:cs="Arial"/>
          <w:b/>
          <w:bCs/>
          <w:lang w:val="sr-Cyrl-CS"/>
        </w:rPr>
        <w:t>у</w:t>
      </w:r>
      <w:r w:rsidR="00EE565A" w:rsidRPr="00A314D3">
        <w:rPr>
          <w:rFonts w:ascii="Arial" w:hAnsi="Arial" w:cs="Arial"/>
          <w:b/>
          <w:bCs/>
        </w:rPr>
        <w:t xml:space="preserve">слуге стручног надзора за </w:t>
      </w:r>
      <w:r w:rsidR="00EE565A" w:rsidRPr="00A314D3">
        <w:rPr>
          <w:rFonts w:ascii="Arial" w:hAnsi="Arial" w:cs="Arial"/>
          <w:b/>
          <w:bCs/>
          <w:lang w:val="sr-Cyrl-CS"/>
        </w:rPr>
        <w:t>набавку</w:t>
      </w:r>
      <w:r w:rsidR="00EE565A" w:rsidRPr="00A314D3">
        <w:rPr>
          <w:rFonts w:ascii="Arial" w:hAnsi="Arial" w:cs="Arial"/>
          <w:b/>
          <w:bCs/>
        </w:rPr>
        <w:t xml:space="preserve"> опреме за рационализацију потрошње електричне енергије на мрежи јавног осветљења, IV </w:t>
      </w:r>
      <w:r w:rsidR="00EE565A" w:rsidRPr="00A314D3">
        <w:rPr>
          <w:rFonts w:ascii="Arial" w:hAnsi="Arial" w:cs="Arial"/>
          <w:b/>
          <w:bCs/>
          <w:lang w:val="sr-Cyrl-CS"/>
        </w:rPr>
        <w:t>фаза</w:t>
      </w:r>
      <w:r w:rsidR="00920F81" w:rsidRPr="00B50D7F">
        <w:rPr>
          <w:rFonts w:ascii="Arial" w:hAnsi="Arial" w:cs="Arial"/>
          <w:b/>
          <w:bCs/>
        </w:rPr>
        <w:t xml:space="preserve"> </w:t>
      </w:r>
      <w:r w:rsidRPr="00B50D7F">
        <w:rPr>
          <w:rFonts w:ascii="Arial" w:hAnsi="Arial" w:cs="Arial"/>
          <w:b/>
          <w:bCs/>
        </w:rPr>
        <w:t xml:space="preserve">– </w:t>
      </w:r>
      <w:r w:rsidRPr="00B50D7F">
        <w:rPr>
          <w:rFonts w:ascii="Arial" w:hAnsi="Arial" w:cs="Arial"/>
          <w:bCs/>
          <w:lang w:val="sr-Cyrl-CS"/>
        </w:rPr>
        <w:t xml:space="preserve">интерни број </w:t>
      </w:r>
      <w:r w:rsidRPr="00B50D7F">
        <w:rPr>
          <w:rFonts w:ascii="Arial" w:hAnsi="Arial" w:cs="Arial"/>
          <w:bCs/>
        </w:rPr>
        <w:t>ЈН</w:t>
      </w:r>
      <w:r w:rsidR="006434AA">
        <w:rPr>
          <w:rFonts w:ascii="Arial" w:hAnsi="Arial" w:cs="Arial"/>
          <w:bCs/>
          <w:lang w:val="sr-Cyrl-CS"/>
        </w:rPr>
        <w:t>В</w:t>
      </w:r>
      <w:r w:rsidRPr="00B50D7F">
        <w:rPr>
          <w:rFonts w:ascii="Arial" w:hAnsi="Arial" w:cs="Arial"/>
          <w:bCs/>
        </w:rPr>
        <w:t xml:space="preserve">В </w:t>
      </w:r>
      <w:r w:rsidR="002E1914">
        <w:rPr>
          <w:rFonts w:ascii="Arial" w:hAnsi="Arial" w:cs="Arial"/>
          <w:bCs/>
        </w:rPr>
        <w:t>1</w:t>
      </w:r>
      <w:r w:rsidR="00EE565A">
        <w:rPr>
          <w:rFonts w:ascii="Arial" w:hAnsi="Arial" w:cs="Arial"/>
          <w:bCs/>
          <w:lang w:val="sr-Cyrl-CS"/>
        </w:rPr>
        <w:t>3</w:t>
      </w:r>
      <w:r w:rsidR="002E1914">
        <w:rPr>
          <w:rFonts w:ascii="Arial" w:hAnsi="Arial" w:cs="Arial"/>
          <w:bCs/>
        </w:rPr>
        <w:t>/201</w:t>
      </w:r>
      <w:r w:rsidR="00EE565A">
        <w:rPr>
          <w:rFonts w:ascii="Arial" w:hAnsi="Arial" w:cs="Arial"/>
          <w:bCs/>
          <w:lang w:val="sr-Cyrl-CS"/>
        </w:rPr>
        <w:t>9</w:t>
      </w:r>
      <w:r w:rsidRPr="00B50D7F">
        <w:rPr>
          <w:rFonts w:ascii="Arial" w:hAnsi="Arial" w:cs="Arial"/>
        </w:rPr>
        <w:t xml:space="preserve">, </w:t>
      </w:r>
      <w:r w:rsidRPr="00B50D7F">
        <w:rPr>
          <w:rFonts w:ascii="Arial" w:hAnsi="Arial" w:cs="Arial"/>
          <w:lang w:val="sr-Cyrl-CS"/>
        </w:rPr>
        <w:t xml:space="preserve">наведене у Плану јавних набавки под бројем </w:t>
      </w:r>
      <w:r w:rsidR="00500542" w:rsidRPr="00B50D7F">
        <w:rPr>
          <w:rFonts w:ascii="Arial" w:hAnsi="Arial" w:cs="Arial"/>
          <w:lang w:val="sr-Cyrl-CS"/>
        </w:rPr>
        <w:t>1.2.</w:t>
      </w:r>
      <w:r w:rsidR="009B722E">
        <w:rPr>
          <w:rFonts w:ascii="Arial" w:hAnsi="Arial" w:cs="Arial"/>
          <w:lang w:val="sr-Cyrl-CS"/>
        </w:rPr>
        <w:t>10</w:t>
      </w:r>
      <w:r w:rsidR="00500542" w:rsidRPr="00B50D7F">
        <w:rPr>
          <w:rFonts w:ascii="Arial" w:hAnsi="Arial" w:cs="Arial"/>
          <w:lang w:val="sr-Cyrl-CS"/>
        </w:rPr>
        <w:t>/1</w:t>
      </w:r>
      <w:r w:rsidR="00EE565A">
        <w:rPr>
          <w:rFonts w:ascii="Arial" w:hAnsi="Arial" w:cs="Arial"/>
          <w:lang w:val="sr-Cyrl-CS"/>
        </w:rPr>
        <w:t>9</w:t>
      </w:r>
      <w:r w:rsidRPr="00B50D7F">
        <w:rPr>
          <w:rFonts w:ascii="Arial" w:hAnsi="Arial" w:cs="Arial"/>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r w:rsidRPr="006A7FB3">
        <w:rPr>
          <w:rFonts w:ascii="Arial" w:hAnsi="Arial" w:cs="Arial"/>
          <w:b/>
        </w:rPr>
        <w:t>Члан 1.</w:t>
      </w:r>
    </w:p>
    <w:p w:rsidR="005520AD" w:rsidRPr="00C65397" w:rsidRDefault="005520AD" w:rsidP="005520AD">
      <w:pPr>
        <w:jc w:val="center"/>
        <w:rPr>
          <w:rFonts w:ascii="Arial" w:hAnsi="Arial" w:cs="Arial"/>
        </w:rPr>
      </w:pPr>
    </w:p>
    <w:p w:rsidR="006D55A4" w:rsidRPr="00390181" w:rsidRDefault="005520AD" w:rsidP="00D77AB8">
      <w:pPr>
        <w:jc w:val="both"/>
        <w:rPr>
          <w:rFonts w:ascii="Arial" w:hAnsi="Arial" w:cs="Arial"/>
          <w:bCs/>
          <w:iCs/>
          <w:lang w:val="sr-Cyrl-CS"/>
        </w:rPr>
      </w:pPr>
      <w:r w:rsidRPr="00C65397">
        <w:rPr>
          <w:rFonts w:ascii="Arial" w:hAnsi="Arial" w:cs="Arial"/>
        </w:rPr>
        <w:t xml:space="preserve">   </w:t>
      </w:r>
      <w:r>
        <w:rPr>
          <w:rFonts w:ascii="Arial" w:hAnsi="Arial" w:cs="Arial"/>
        </w:rPr>
        <w:tab/>
      </w:r>
      <w:r w:rsidRPr="00E91810">
        <w:rPr>
          <w:rFonts w:ascii="Arial" w:hAnsi="Arial" w:cs="Arial"/>
        </w:rPr>
        <w:t>У</w:t>
      </w:r>
      <w:r w:rsidRPr="00E91810">
        <w:rPr>
          <w:rFonts w:ascii="Arial" w:hAnsi="Arial" w:cs="Arial"/>
          <w:lang w:val="sr-Cyrl-CS"/>
        </w:rPr>
        <w:t xml:space="preserve">говор се закључује по спроведеном </w:t>
      </w:r>
      <w:r w:rsidR="006434AA" w:rsidRPr="00E91810">
        <w:rPr>
          <w:rFonts w:ascii="Arial" w:hAnsi="Arial" w:cs="Arial"/>
          <w:lang w:val="sr-Cyrl-CS"/>
        </w:rPr>
        <w:t xml:space="preserve">отвореном </w:t>
      </w:r>
      <w:r w:rsidRPr="00E91810">
        <w:rPr>
          <w:rFonts w:ascii="Arial" w:hAnsi="Arial" w:cs="Arial"/>
          <w:lang w:val="sr-Cyrl-CS"/>
        </w:rPr>
        <w:t>поступку јавне набавке бр: ЈН</w:t>
      </w:r>
      <w:r w:rsidR="006434AA" w:rsidRPr="00E91810">
        <w:rPr>
          <w:rFonts w:ascii="Arial" w:hAnsi="Arial" w:cs="Arial"/>
          <w:lang w:val="sr-Cyrl-CS"/>
        </w:rPr>
        <w:t>В</w:t>
      </w:r>
      <w:r w:rsidRPr="00E91810">
        <w:rPr>
          <w:rFonts w:ascii="Arial" w:hAnsi="Arial" w:cs="Arial"/>
          <w:lang w:val="sr-Cyrl-CS"/>
        </w:rPr>
        <w:t xml:space="preserve">В </w:t>
      </w:r>
      <w:r w:rsidR="002E1914">
        <w:rPr>
          <w:rFonts w:ascii="Arial" w:hAnsi="Arial" w:cs="Arial"/>
          <w:lang w:val="sr-Cyrl-CS"/>
        </w:rPr>
        <w:t>1</w:t>
      </w:r>
      <w:r w:rsidR="00EE565A">
        <w:rPr>
          <w:rFonts w:ascii="Arial" w:hAnsi="Arial" w:cs="Arial"/>
          <w:lang w:val="sr-Cyrl-CS"/>
        </w:rPr>
        <w:t>3</w:t>
      </w:r>
      <w:r w:rsidR="002E1914">
        <w:rPr>
          <w:rFonts w:ascii="Arial" w:hAnsi="Arial" w:cs="Arial"/>
          <w:lang w:val="sr-Cyrl-CS"/>
        </w:rPr>
        <w:t>/201</w:t>
      </w:r>
      <w:r w:rsidR="00EE565A">
        <w:rPr>
          <w:rFonts w:ascii="Arial" w:hAnsi="Arial" w:cs="Arial"/>
          <w:lang w:val="sr-Cyrl-CS"/>
        </w:rPr>
        <w:t>9</w:t>
      </w:r>
      <w:r w:rsidRPr="00E91810">
        <w:rPr>
          <w:rFonts w:ascii="Arial" w:hAnsi="Arial" w:cs="Arial"/>
          <w:lang w:val="sr-Cyrl-CS"/>
        </w:rPr>
        <w:t xml:space="preserve"> – </w:t>
      </w:r>
      <w:r w:rsidRPr="00E91810">
        <w:rPr>
          <w:rFonts w:ascii="Arial" w:hAnsi="Arial" w:cs="Arial"/>
        </w:rPr>
        <w:t>Вр</w:t>
      </w:r>
      <w:r w:rsidRPr="00EE565A">
        <w:rPr>
          <w:rFonts w:ascii="Arial" w:hAnsi="Arial" w:cs="Arial"/>
        </w:rPr>
        <w:t xml:space="preserve">шење </w:t>
      </w:r>
      <w:r w:rsidR="00EE565A" w:rsidRPr="00EE565A">
        <w:rPr>
          <w:rFonts w:ascii="Arial" w:hAnsi="Arial" w:cs="Arial"/>
          <w:bCs/>
          <w:lang w:val="sr-Cyrl-CS"/>
        </w:rPr>
        <w:t>у</w:t>
      </w:r>
      <w:r w:rsidR="00EE565A" w:rsidRPr="00EE565A">
        <w:rPr>
          <w:rFonts w:ascii="Arial" w:hAnsi="Arial" w:cs="Arial"/>
          <w:bCs/>
        </w:rPr>
        <w:t xml:space="preserve">слуге стручног надзора за </w:t>
      </w:r>
      <w:r w:rsidR="00EE565A" w:rsidRPr="00EE565A">
        <w:rPr>
          <w:rFonts w:ascii="Arial" w:hAnsi="Arial" w:cs="Arial"/>
          <w:bCs/>
          <w:lang w:val="sr-Cyrl-CS"/>
        </w:rPr>
        <w:t>набавку</w:t>
      </w:r>
      <w:r w:rsidR="00EE565A" w:rsidRPr="00EE565A">
        <w:rPr>
          <w:rFonts w:ascii="Arial" w:hAnsi="Arial" w:cs="Arial"/>
          <w:bCs/>
        </w:rPr>
        <w:t xml:space="preserve"> опреме за рационализацију потрошње електричне енергије на мрежи јавног осветљења, IV </w:t>
      </w:r>
      <w:r w:rsidR="00EE565A" w:rsidRPr="00EE565A">
        <w:rPr>
          <w:rFonts w:ascii="Arial" w:hAnsi="Arial" w:cs="Arial"/>
          <w:bCs/>
          <w:lang w:val="sr-Cyrl-CS"/>
        </w:rPr>
        <w:t>фаза</w:t>
      </w:r>
      <w:r w:rsidR="00C0753D" w:rsidRPr="00EE565A">
        <w:rPr>
          <w:rFonts w:ascii="Arial" w:hAnsi="Arial" w:cs="Arial"/>
          <w:bCs/>
          <w:lang w:val="sr-Cyrl-CS"/>
        </w:rPr>
        <w:t>,</w:t>
      </w:r>
      <w:r w:rsidR="00C0753D" w:rsidRPr="006D55A4">
        <w:rPr>
          <w:rFonts w:ascii="Arial" w:hAnsi="Arial" w:cs="Arial"/>
          <w:bCs/>
          <w:lang w:val="sr-Cyrl-CS"/>
        </w:rPr>
        <w:t xml:space="preserve"> која обухвата </w:t>
      </w:r>
      <w:r w:rsidR="00D77AB8" w:rsidRPr="006D55A4">
        <w:rPr>
          <w:rFonts w:ascii="Arial" w:hAnsi="Arial" w:cs="Arial"/>
          <w:bCs/>
          <w:iCs/>
          <w:lang w:val="ru-RU"/>
        </w:rPr>
        <w:t xml:space="preserve">замену </w:t>
      </w:r>
      <w:r w:rsidR="00EE565A">
        <w:rPr>
          <w:rFonts w:ascii="Arial" w:hAnsi="Arial" w:cs="Arial"/>
          <w:bCs/>
          <w:iCs/>
          <w:lang w:val="ru-RU"/>
        </w:rPr>
        <w:t>339</w:t>
      </w:r>
      <w:r w:rsidR="006D55A4" w:rsidRPr="00912B87">
        <w:rPr>
          <w:rFonts w:ascii="Arial" w:hAnsi="Arial" w:cs="Arial"/>
          <w:bCs/>
          <w:iCs/>
          <w:lang w:val="ru-RU"/>
        </w:rPr>
        <w:t xml:space="preserve"> живиних светиљки снаге 125</w:t>
      </w:r>
      <w:r w:rsidR="006D55A4" w:rsidRPr="00912B87">
        <w:rPr>
          <w:rFonts w:ascii="Arial" w:hAnsi="Arial" w:cs="Arial"/>
          <w:bCs/>
          <w:iCs/>
        </w:rPr>
        <w:t>W</w:t>
      </w:r>
      <w:r w:rsidR="006D55A4">
        <w:rPr>
          <w:rFonts w:ascii="Arial" w:hAnsi="Arial" w:cs="Arial"/>
          <w:bCs/>
          <w:iCs/>
          <w:lang w:val="ru-RU"/>
        </w:rPr>
        <w:t xml:space="preserve"> на територији МЗ </w:t>
      </w:r>
      <w:r w:rsidR="00EE565A">
        <w:rPr>
          <w:rFonts w:ascii="Arial" w:hAnsi="Arial" w:cs="Arial"/>
          <w:bCs/>
          <w:iCs/>
          <w:lang w:val="sr-Cyrl-CS"/>
        </w:rPr>
        <w:t>Бадњевац</w:t>
      </w:r>
      <w:r w:rsidR="006D55A4" w:rsidRPr="00912B87">
        <w:rPr>
          <w:rFonts w:ascii="Arial" w:hAnsi="Arial" w:cs="Arial"/>
          <w:bCs/>
          <w:iCs/>
          <w:lang w:val="ru-RU"/>
        </w:rPr>
        <w:t xml:space="preserve"> </w:t>
      </w:r>
      <w:r w:rsidR="006D55A4" w:rsidRPr="00912B87">
        <w:rPr>
          <w:rFonts w:ascii="Arial" w:hAnsi="Arial" w:cs="Arial"/>
          <w:bCs/>
          <w:iCs/>
          <w:lang w:val="sr-Cyrl-CS"/>
        </w:rPr>
        <w:t>натријумовим светиљкама високог притиска, снаге 70</w:t>
      </w:r>
      <w:r w:rsidR="006D55A4">
        <w:rPr>
          <w:rFonts w:ascii="Arial" w:hAnsi="Arial" w:cs="Arial"/>
          <w:bCs/>
          <w:iCs/>
        </w:rPr>
        <w:t>W, као и уградњу</w:t>
      </w:r>
      <w:r w:rsidR="006D55A4" w:rsidRPr="00912B87">
        <w:rPr>
          <w:rFonts w:ascii="Arial" w:hAnsi="Arial" w:cs="Arial"/>
          <w:bCs/>
          <w:iCs/>
        </w:rPr>
        <w:t xml:space="preserve"> уређаја за централну континуалну регулацију светлосног флукса на </w:t>
      </w:r>
      <w:r w:rsidR="00EE565A">
        <w:rPr>
          <w:rFonts w:ascii="Arial" w:hAnsi="Arial" w:cs="Arial"/>
          <w:bCs/>
          <w:iCs/>
          <w:lang w:val="sr-Cyrl-CS"/>
        </w:rPr>
        <w:t>5</w:t>
      </w:r>
      <w:r w:rsidR="00C119F3">
        <w:rPr>
          <w:rFonts w:ascii="Arial" w:hAnsi="Arial" w:cs="Arial"/>
          <w:bCs/>
          <w:iCs/>
        </w:rPr>
        <w:t xml:space="preserve"> мерн</w:t>
      </w:r>
      <w:r w:rsidR="00C119F3">
        <w:rPr>
          <w:rFonts w:ascii="Arial" w:hAnsi="Arial" w:cs="Arial"/>
          <w:bCs/>
          <w:iCs/>
          <w:lang w:val="sr-Cyrl-CS"/>
        </w:rPr>
        <w:t>их</w:t>
      </w:r>
      <w:r w:rsidR="00390181">
        <w:rPr>
          <w:rFonts w:ascii="Arial" w:hAnsi="Arial" w:cs="Arial"/>
          <w:bCs/>
          <w:iCs/>
        </w:rPr>
        <w:t xml:space="preserve"> места</w:t>
      </w:r>
      <w:r w:rsidR="006D55A4">
        <w:rPr>
          <w:rFonts w:ascii="Arial" w:hAnsi="Arial" w:cs="Arial"/>
        </w:rPr>
        <w:t>.</w:t>
      </w:r>
    </w:p>
    <w:p w:rsidR="001D4B8D" w:rsidRDefault="005520AD" w:rsidP="005520AD">
      <w:pPr>
        <w:tabs>
          <w:tab w:val="left" w:pos="720"/>
        </w:tabs>
        <w:autoSpaceDE w:val="0"/>
        <w:jc w:val="both"/>
        <w:rPr>
          <w:rFonts w:ascii="Arial" w:hAnsi="Arial" w:cs="Arial"/>
          <w:lang w:val="ru-RU"/>
        </w:rPr>
      </w:pPr>
      <w:r w:rsidRPr="00C65397">
        <w:rPr>
          <w:rFonts w:ascii="Arial" w:eastAsia="Times New Roman" w:hAnsi="Arial" w:cs="Arial"/>
          <w:lang w:val="sr-Cyrl-CS"/>
        </w:rPr>
        <w:t xml:space="preserve">   </w:t>
      </w: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у поступку јавне набавке из ст. 1. овог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w:t>
      </w:r>
      <w:r>
        <w:rPr>
          <w:rFonts w:ascii="Arial" w:eastAsia="Times New Roman" w:hAnsi="Arial" w:cs="Arial"/>
        </w:rPr>
        <w:t xml:space="preserve"> </w:t>
      </w:r>
      <w:r w:rsidRPr="00C65397">
        <w:rPr>
          <w:rFonts w:ascii="Arial" w:eastAsia="Times New Roman" w:hAnsi="Arial" w:cs="Arial"/>
        </w:rPr>
        <w:t>_______________</w:t>
      </w:r>
      <w:r w:rsidR="006D55A4">
        <w:rPr>
          <w:rFonts w:ascii="Arial" w:eastAsia="Times New Roman" w:hAnsi="Arial" w:cs="Arial"/>
        </w:rPr>
        <w:t xml:space="preserve"> </w:t>
      </w:r>
      <w:r w:rsidR="006434AA">
        <w:rPr>
          <w:rFonts w:ascii="Arial" w:eastAsia="Times New Roman" w:hAnsi="Arial" w:cs="Arial"/>
          <w:lang w:val="sr-Cyrl-CS"/>
        </w:rPr>
        <w:t>201</w:t>
      </w:r>
      <w:r w:rsidR="00390181">
        <w:rPr>
          <w:rFonts w:ascii="Arial" w:eastAsia="Times New Roman" w:hAnsi="Arial" w:cs="Arial"/>
          <w:lang w:val="sr-Cyrl-CS"/>
        </w:rPr>
        <w:t>9</w:t>
      </w:r>
      <w:r w:rsidR="006434AA">
        <w:rPr>
          <w:rFonts w:ascii="Arial" w:eastAsia="Times New Roman" w:hAnsi="Arial" w:cs="Arial"/>
          <w:lang w:val="sr-Cyrl-CS"/>
        </w:rPr>
        <w:t>.</w:t>
      </w:r>
      <w:r w:rsidRPr="00C65397">
        <w:rPr>
          <w:rFonts w:ascii="Arial" w:eastAsia="Times New Roman" w:hAnsi="Arial" w:cs="Arial"/>
        </w:rPr>
        <w:t xml:space="preserve"> године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w:t>
      </w:r>
      <w:r w:rsidRPr="00C65397">
        <w:rPr>
          <w:rFonts w:ascii="Arial" w:eastAsia="Times New Roman" w:hAnsi="Arial" w:cs="Arial"/>
          <w:lang w:val="sr-Cyrl-CS"/>
        </w:rPr>
        <w:lastRenderedPageBreak/>
        <w:t>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w:t>
      </w:r>
      <w:r w:rsidR="00D77AB8">
        <w:rPr>
          <w:rFonts w:ascii="Arial" w:hAnsi="Arial" w:cs="Arial"/>
          <w:bCs/>
        </w:rPr>
        <w:t>за монтажу опреме за рационализацију потрошње електричне енергије на мрежи јавног осветљења</w:t>
      </w:r>
      <w:r>
        <w:rPr>
          <w:rFonts w:ascii="Arial" w:hAnsi="Arial" w:cs="Arial"/>
          <w:bCs/>
        </w:rPr>
        <w:t>.</w:t>
      </w:r>
      <w:r w:rsidRPr="00C65397">
        <w:rPr>
          <w:rFonts w:ascii="Arial" w:hAnsi="Arial" w:cs="Arial"/>
          <w:lang w:val="ru-RU"/>
        </w:rPr>
        <w:t xml:space="preserve">   </w:t>
      </w:r>
      <w:r>
        <w:rPr>
          <w:rFonts w:ascii="Arial" w:hAnsi="Arial" w:cs="Arial"/>
          <w:lang w:val="ru-RU"/>
        </w:rPr>
        <w:tab/>
      </w:r>
    </w:p>
    <w:p w:rsidR="005520AD" w:rsidRDefault="001D4B8D" w:rsidP="00390181">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C119F3" w:rsidRPr="00390181" w:rsidRDefault="00C119F3" w:rsidP="00390181">
      <w:pPr>
        <w:tabs>
          <w:tab w:val="left" w:pos="720"/>
        </w:tabs>
        <w:autoSpaceDE w:val="0"/>
        <w:jc w:val="both"/>
        <w:rPr>
          <w:rFonts w:ascii="Arial" w:hAnsi="Arial" w:cs="Arial"/>
          <w:lang w:val="ru-RU"/>
        </w:rPr>
      </w:pPr>
    </w:p>
    <w:p w:rsidR="005520AD" w:rsidRPr="006A7FB3" w:rsidRDefault="005520AD" w:rsidP="005520AD">
      <w:pPr>
        <w:jc w:val="center"/>
        <w:rPr>
          <w:rFonts w:ascii="Arial" w:hAnsi="Arial" w:cs="Arial"/>
          <w:b/>
        </w:rPr>
      </w:pPr>
      <w:r w:rsidRPr="006A7FB3">
        <w:rPr>
          <w:rFonts w:ascii="Arial" w:hAnsi="Arial" w:cs="Arial"/>
          <w:b/>
        </w:rPr>
        <w:t>Члан 2.</w:t>
      </w:r>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Извршилац се обавезује да за потребе Наручиоца, у свему према одредбама овог уговора,</w:t>
      </w:r>
      <w:r w:rsidR="00C32EF0">
        <w:rPr>
          <w:rFonts w:ascii="Arial" w:hAnsi="Arial" w:cs="Arial"/>
        </w:rPr>
        <w:t xml:space="preserve"> понуде Извршиоца из. чл. 1. ст</w:t>
      </w:r>
      <w:r w:rsidRPr="00C65397">
        <w:rPr>
          <w:rFonts w:ascii="Arial" w:hAnsi="Arial" w:cs="Arial"/>
        </w:rPr>
        <w:t>.</w:t>
      </w:r>
      <w:r w:rsidR="00C32EF0">
        <w:rPr>
          <w:rFonts w:ascii="Arial" w:hAnsi="Arial" w:cs="Arial"/>
        </w:rPr>
        <w:t xml:space="preserve"> </w:t>
      </w:r>
      <w:r w:rsidRPr="00C65397">
        <w:rPr>
          <w:rFonts w:ascii="Arial" w:hAnsi="Arial" w:cs="Arial"/>
        </w:rPr>
        <w:t xml:space="preserve">2. овог уговора и конкурсне документације из </w:t>
      </w:r>
      <w:r w:rsidR="00592493">
        <w:rPr>
          <w:rFonts w:ascii="Arial" w:hAnsi="Arial" w:cs="Arial"/>
          <w:lang w:val="sr-Cyrl-CS"/>
        </w:rPr>
        <w:t xml:space="preserve">предметног </w:t>
      </w:r>
      <w:r w:rsidRPr="00C65397">
        <w:rPr>
          <w:rFonts w:ascii="Arial" w:hAnsi="Arial" w:cs="Arial"/>
        </w:rPr>
        <w:t xml:space="preserve">поступка јавне набавке, </w:t>
      </w:r>
      <w:r w:rsidRPr="00C65397">
        <w:rPr>
          <w:rFonts w:ascii="Arial" w:eastAsia="Times New Roman" w:hAnsi="Arial" w:cs="Arial"/>
        </w:rPr>
        <w:t xml:space="preserve">врши стручни надзор </w:t>
      </w:r>
      <w:r w:rsidR="00500542">
        <w:rPr>
          <w:rFonts w:ascii="Arial" w:eastAsia="Times New Roman" w:hAnsi="Arial" w:cs="Arial"/>
        </w:rPr>
        <w:t>за монтажу опреме за рационализацију потрошње електричне енергије на мрежи јавног осветљења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r w:rsidRPr="006A7FB3">
        <w:rPr>
          <w:rFonts w:ascii="Arial" w:hAnsi="Arial" w:cs="Arial"/>
          <w:b/>
        </w:rPr>
        <w:t>Члан 3.</w:t>
      </w:r>
    </w:p>
    <w:p w:rsidR="005520AD" w:rsidRPr="00C65397" w:rsidRDefault="005520AD" w:rsidP="005520AD">
      <w:pPr>
        <w:jc w:val="center"/>
        <w:rPr>
          <w:rFonts w:ascii="Arial" w:hAnsi="Arial" w:cs="Arial"/>
          <w:bCs/>
          <w:iCs/>
        </w:rPr>
      </w:pPr>
    </w:p>
    <w:p w:rsidR="00D77AB8" w:rsidRPr="00C65397" w:rsidRDefault="005520AD" w:rsidP="00D77AB8">
      <w:pPr>
        <w:jc w:val="both"/>
        <w:rPr>
          <w:rFonts w:ascii="Arial" w:hAnsi="Arial" w:cs="Arial"/>
          <w:lang w:val="sr-Cyrl-CS"/>
        </w:rPr>
      </w:pPr>
      <w:r w:rsidRPr="00C65397">
        <w:rPr>
          <w:rFonts w:ascii="Arial" w:hAnsi="Arial" w:cs="Arial"/>
          <w:bCs/>
          <w:iCs/>
          <w:lang w:val="sr-Cyrl-CS"/>
        </w:rPr>
        <w:t xml:space="preserve">   </w:t>
      </w:r>
      <w:r>
        <w:rPr>
          <w:rFonts w:ascii="Arial" w:hAnsi="Arial" w:cs="Arial"/>
          <w:bCs/>
          <w:iCs/>
          <w:lang w:val="sr-Cyrl-CS"/>
        </w:rPr>
        <w:tab/>
      </w:r>
      <w:r w:rsidR="00D77AB8" w:rsidRPr="00C65397">
        <w:rPr>
          <w:rFonts w:ascii="Arial" w:hAnsi="Arial" w:cs="Arial"/>
          <w:bCs/>
          <w:iCs/>
          <w:lang w:val="sr-Cyrl-CS"/>
        </w:rPr>
        <w:t xml:space="preserve">Наручилац ће пре почетка вршења стручног надзора, Извршиоцу доставити </w:t>
      </w:r>
      <w:r w:rsidR="00D77AB8" w:rsidRPr="00C65397">
        <w:rPr>
          <w:rFonts w:ascii="Arial" w:hAnsi="Arial" w:cs="Arial"/>
          <w:bCs/>
          <w:iCs/>
        </w:rPr>
        <w:t>у</w:t>
      </w:r>
      <w:r w:rsidR="00D77AB8" w:rsidRPr="00C65397">
        <w:rPr>
          <w:rFonts w:ascii="Arial" w:hAnsi="Arial" w:cs="Arial"/>
          <w:bCs/>
          <w:iCs/>
          <w:lang w:val="sr-Cyrl-CS"/>
        </w:rPr>
        <w:t xml:space="preserve">говор са </w:t>
      </w:r>
      <w:r w:rsidR="00D77AB8">
        <w:rPr>
          <w:rFonts w:ascii="Arial" w:hAnsi="Arial" w:cs="Arial"/>
          <w:bCs/>
          <w:iCs/>
          <w:lang w:val="sr-Cyrl-CS"/>
        </w:rPr>
        <w:t>добављачем</w:t>
      </w:r>
      <w:r w:rsidR="00592493">
        <w:rPr>
          <w:rFonts w:ascii="Arial" w:hAnsi="Arial" w:cs="Arial"/>
          <w:bCs/>
          <w:iCs/>
          <w:lang w:val="sr-Cyrl-CS"/>
        </w:rPr>
        <w:t xml:space="preserve"> о пословима</w:t>
      </w:r>
      <w:r w:rsidR="00D77AB8">
        <w:rPr>
          <w:rFonts w:ascii="Arial" w:hAnsi="Arial" w:cs="Arial"/>
          <w:bCs/>
          <w:iCs/>
          <w:lang w:val="sr-Cyrl-CS"/>
        </w:rPr>
        <w:t xml:space="preserve"> </w:t>
      </w:r>
      <w:r w:rsidR="00D77AB8" w:rsidRPr="00C65397">
        <w:rPr>
          <w:rFonts w:ascii="Arial" w:hAnsi="Arial" w:cs="Arial"/>
          <w:bCs/>
          <w:iCs/>
        </w:rPr>
        <w:t>над којима се врши стручни надзор,</w:t>
      </w:r>
      <w:r w:rsidR="00D77AB8" w:rsidRPr="00C65397">
        <w:rPr>
          <w:rFonts w:ascii="Arial" w:hAnsi="Arial" w:cs="Arial"/>
          <w:bCs/>
          <w:iCs/>
          <w:lang w:val="sr-Cyrl-CS"/>
        </w:rPr>
        <w:t xml:space="preserve"> </w:t>
      </w:r>
      <w:r w:rsidR="00D77AB8" w:rsidRPr="00C65397">
        <w:rPr>
          <w:rFonts w:ascii="Arial" w:hAnsi="Arial" w:cs="Arial"/>
          <w:bCs/>
          <w:iCs/>
        </w:rPr>
        <w:t>као и осталу документацију којом наручилац располаже</w:t>
      </w:r>
      <w:r w:rsidR="00D77AB8" w:rsidRPr="00C65397">
        <w:rPr>
          <w:rFonts w:ascii="Arial" w:hAnsi="Arial" w:cs="Arial"/>
          <w:lang w:val="sr-Cyrl-CS"/>
        </w:rPr>
        <w:t>.</w:t>
      </w:r>
    </w:p>
    <w:p w:rsidR="00D77AB8" w:rsidRDefault="00D77AB8" w:rsidP="00D77AB8">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Извршилац је дужан да</w:t>
      </w:r>
      <w:r>
        <w:rPr>
          <w:rFonts w:ascii="Arial" w:hAnsi="Arial" w:cs="Arial"/>
          <w:lang w:val="sr-Cyrl-CS"/>
        </w:rPr>
        <w:t xml:space="preserve"> </w:t>
      </w:r>
      <w:r w:rsidRPr="00C65397">
        <w:rPr>
          <w:rFonts w:ascii="Arial" w:hAnsi="Arial" w:cs="Arial"/>
          <w:lang w:val="sr-Cyrl-CS"/>
        </w:rPr>
        <w:t>решењем именује лице које је одговорно за вршење стручног надзора</w:t>
      </w:r>
      <w:r w:rsidR="006434AA">
        <w:rPr>
          <w:rFonts w:ascii="Arial" w:hAnsi="Arial" w:cs="Arial"/>
          <w:lang w:val="sr-Cyrl-CS"/>
        </w:rPr>
        <w:t xml:space="preserve"> приликом извођења радова</w:t>
      </w:r>
      <w:r w:rsidRPr="00C65397">
        <w:rPr>
          <w:rFonts w:ascii="Arial" w:hAnsi="Arial" w:cs="Arial"/>
          <w:lang w:val="sr-Cyrl-CS"/>
        </w:rPr>
        <w:t>, које поседује одговарајућу лиценцу одговорног извођача радова</w:t>
      </w:r>
      <w:r>
        <w:rPr>
          <w:rFonts w:ascii="Arial" w:hAnsi="Arial" w:cs="Arial"/>
          <w:lang w:val="sr-Cyrl-CS"/>
        </w:rPr>
        <w:t xml:space="preserve"> или пројектанта</w:t>
      </w:r>
      <w:r w:rsidRPr="00C65397">
        <w:rPr>
          <w:rFonts w:ascii="Arial" w:hAnsi="Arial" w:cs="Arial"/>
          <w:lang w:val="sr-Cyrl-CS"/>
        </w:rPr>
        <w:t xml:space="preserve">, </w:t>
      </w:r>
      <w:r w:rsidRPr="00C65397">
        <w:rPr>
          <w:rFonts w:ascii="Arial" w:hAnsi="Arial" w:cs="Arial"/>
        </w:rPr>
        <w:t xml:space="preserve">у складу са условима из конкурсне документације </w:t>
      </w:r>
      <w:r w:rsidR="00592493">
        <w:rPr>
          <w:rFonts w:ascii="Arial" w:hAnsi="Arial" w:cs="Arial"/>
          <w:lang w:val="sr-Cyrl-CS"/>
        </w:rPr>
        <w:t>у</w:t>
      </w:r>
      <w:r w:rsidR="00944599">
        <w:rPr>
          <w:rFonts w:ascii="Arial" w:hAnsi="Arial" w:cs="Arial"/>
        </w:rPr>
        <w:t xml:space="preserve"> поступк</w:t>
      </w:r>
      <w:r w:rsidR="00944599">
        <w:rPr>
          <w:rFonts w:ascii="Arial" w:hAnsi="Arial" w:cs="Arial"/>
          <w:lang w:val="sr-Cyrl-CS"/>
        </w:rPr>
        <w:t>у</w:t>
      </w:r>
      <w:r w:rsidRPr="00C65397">
        <w:rPr>
          <w:rFonts w:ascii="Arial" w:hAnsi="Arial" w:cs="Arial"/>
        </w:rPr>
        <w:t xml:space="preserve"> јавне набавке из чл. 1. ст. 1. уговора.</w:t>
      </w:r>
    </w:p>
    <w:p w:rsidR="00D77AB8" w:rsidRPr="00C65397" w:rsidRDefault="00D77AB8" w:rsidP="00390181">
      <w:pPr>
        <w:jc w:val="center"/>
        <w:rPr>
          <w:rFonts w:ascii="Arial" w:hAnsi="Arial" w:cs="Arial"/>
        </w:rPr>
      </w:pPr>
    </w:p>
    <w:p w:rsidR="00D77AB8" w:rsidRDefault="00D77AB8" w:rsidP="00390181">
      <w:pPr>
        <w:jc w:val="center"/>
        <w:rPr>
          <w:rFonts w:ascii="Arial" w:hAnsi="Arial" w:cs="Arial"/>
          <w:b/>
        </w:rPr>
      </w:pPr>
      <w:r w:rsidRPr="006A7FB3">
        <w:rPr>
          <w:rFonts w:ascii="Arial" w:hAnsi="Arial" w:cs="Arial"/>
          <w:b/>
        </w:rPr>
        <w:t>Члан 4.</w:t>
      </w:r>
    </w:p>
    <w:p w:rsidR="006D55A4" w:rsidRPr="006D55A4" w:rsidRDefault="006D55A4" w:rsidP="00D77AB8">
      <w:pPr>
        <w:jc w:val="center"/>
        <w:rPr>
          <w:rFonts w:ascii="Arial" w:hAnsi="Arial" w:cs="Arial"/>
          <w:b/>
        </w:rPr>
      </w:pPr>
    </w:p>
    <w:p w:rsidR="00E4357C" w:rsidRPr="00926144" w:rsidRDefault="00E4357C" w:rsidP="00E4357C">
      <w:pPr>
        <w:ind w:firstLine="720"/>
        <w:jc w:val="both"/>
        <w:rPr>
          <w:rFonts w:ascii="Arial" w:hAnsi="Arial" w:cs="Arial"/>
        </w:rPr>
      </w:pPr>
      <w:r w:rsidRPr="00926144">
        <w:rPr>
          <w:rFonts w:ascii="Arial" w:hAnsi="Arial" w:cs="Arial"/>
        </w:rPr>
        <w:t xml:space="preserve">Наручилац се обавезује да Извршиоцу, на име накнаде за вршење услуге стручног надзора </w:t>
      </w:r>
      <w:r w:rsidRPr="00E4357C">
        <w:rPr>
          <w:rFonts w:ascii="Arial" w:hAnsi="Arial" w:cs="Arial"/>
          <w:bCs/>
        </w:rPr>
        <w:t>за монтажу опреме за рационализацију потрошње електричне енергије на мрежи јавног осветљења</w:t>
      </w:r>
      <w:r w:rsidRPr="00926144">
        <w:rPr>
          <w:rFonts w:ascii="Arial" w:hAnsi="Arial" w:cs="Arial"/>
          <w:lang w:val="sr-Cyrl-CS"/>
        </w:rPr>
        <w:t>,</w:t>
      </w:r>
      <w:r w:rsidRPr="00926144">
        <w:rPr>
          <w:rFonts w:ascii="Arial" w:hAnsi="Arial" w:cs="Arial"/>
        </w:rPr>
        <w:t xml:space="preserve"> плати износ од __________ (словима: _________________________________ ) динара без пдв-а, односно износ од __________ (словима: _________________________________ ) динара са пдв-ом.</w:t>
      </w:r>
    </w:p>
    <w:p w:rsidR="00E4357C" w:rsidRPr="00E91810" w:rsidRDefault="00E4357C" w:rsidP="00E4357C">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Наплата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w:t>
      </w:r>
      <w:r w:rsidR="00E91810">
        <w:rPr>
          <w:rFonts w:ascii="Arial" w:eastAsia="Times New Roman" w:hAnsi="Arial" w:cs="Arial"/>
          <w:lang w:val="sr-Cyrl-CS"/>
        </w:rPr>
        <w:t>.</w:t>
      </w:r>
    </w:p>
    <w:p w:rsidR="00E4357C" w:rsidRPr="00926144" w:rsidRDefault="00E4357C" w:rsidP="00E4357C">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Плаћање за извршене услуге стручног надзора ће се вршити у року од 45 (четрдесетпет) календарских дана од дана регистровања рачуна о извршеним услугама стручног надзора</w:t>
      </w:r>
      <w:r w:rsidRPr="00926144">
        <w:rPr>
          <w:rFonts w:ascii="Arial" w:eastAsia="Times New Roman" w:hAnsi="Arial" w:cs="Arial"/>
          <w:lang w:val="sr-Cyrl-CS"/>
        </w:rPr>
        <w:t>, уплатом на текући рачун бр: __________________________  код ___________________________ банке.</w:t>
      </w:r>
    </w:p>
    <w:p w:rsidR="00E4357C" w:rsidRPr="00926144" w:rsidRDefault="00E4357C" w:rsidP="00E4357C">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 којима се врши стручни надзор.</w:t>
      </w:r>
    </w:p>
    <w:p w:rsidR="006D55A4" w:rsidRPr="00390181" w:rsidRDefault="006D55A4" w:rsidP="00D77AB8">
      <w:pPr>
        <w:jc w:val="both"/>
        <w:rPr>
          <w:rFonts w:ascii="Arial" w:eastAsia="Times New Roman" w:hAnsi="Arial" w:cs="Arial"/>
          <w:lang w:val="sr-Cyrl-CS"/>
        </w:rPr>
      </w:pPr>
    </w:p>
    <w:p w:rsidR="00D77AB8" w:rsidRPr="006A7FB3" w:rsidRDefault="00D77AB8" w:rsidP="00D77AB8">
      <w:pPr>
        <w:jc w:val="center"/>
        <w:rPr>
          <w:rFonts w:ascii="Arial" w:hAnsi="Arial" w:cs="Arial"/>
          <w:b/>
        </w:rPr>
      </w:pPr>
      <w:r w:rsidRPr="006A7FB3">
        <w:rPr>
          <w:rFonts w:ascii="Arial" w:hAnsi="Arial" w:cs="Arial"/>
          <w:b/>
        </w:rPr>
        <w:t>Члан 5.</w:t>
      </w:r>
    </w:p>
    <w:p w:rsidR="00D77AB8" w:rsidRPr="006A7FB3" w:rsidRDefault="00D77AB8" w:rsidP="00D77AB8">
      <w:pPr>
        <w:jc w:val="center"/>
        <w:rPr>
          <w:rFonts w:ascii="Arial" w:hAnsi="Arial" w:cs="Arial"/>
          <w:b/>
        </w:rPr>
      </w:pP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 xml:space="preserve">контролу испуњавања уговорених обавеза </w:t>
      </w:r>
      <w:r w:rsidR="00F30161">
        <w:rPr>
          <w:rFonts w:ascii="Arial" w:hAnsi="Arial" w:cs="Arial"/>
          <w:lang w:val="sr-Cyrl-CS"/>
        </w:rPr>
        <w:t>Извођача радова</w:t>
      </w:r>
      <w:r w:rsidRPr="00C65397">
        <w:rPr>
          <w:rFonts w:ascii="Arial" w:hAnsi="Arial" w:cs="Arial"/>
        </w:rPr>
        <w:t xml:space="preserve">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D77AB8" w:rsidRPr="006A7FB3" w:rsidRDefault="00D77AB8" w:rsidP="00D77AB8">
      <w:pPr>
        <w:widowControl w:val="0"/>
        <w:numPr>
          <w:ilvl w:val="0"/>
          <w:numId w:val="1"/>
        </w:numPr>
        <w:ind w:left="432" w:hanging="432"/>
        <w:jc w:val="both"/>
        <w:rPr>
          <w:rFonts w:ascii="Arial" w:hAnsi="Arial" w:cs="Arial"/>
          <w:lang w:val="sr-Cyrl-CS"/>
        </w:rPr>
      </w:pPr>
      <w:r w:rsidRPr="00C65397">
        <w:rPr>
          <w:rFonts w:ascii="Arial" w:hAnsi="Arial" w:cs="Arial"/>
          <w:lang w:val="sr-Cyrl-CS"/>
        </w:rPr>
        <w:t xml:space="preserve">Контролу да ли се </w:t>
      </w:r>
      <w:r>
        <w:rPr>
          <w:rFonts w:ascii="Arial" w:hAnsi="Arial" w:cs="Arial"/>
          <w:lang w:val="sr-Cyrl-CS"/>
        </w:rPr>
        <w:t>посао обавља</w:t>
      </w:r>
      <w:r w:rsidRPr="00C65397">
        <w:rPr>
          <w:rFonts w:ascii="Arial" w:hAnsi="Arial" w:cs="Arial"/>
          <w:lang w:val="sr-Cyrl-CS"/>
        </w:rPr>
        <w:t xml:space="preserve"> према датој понуди и у складу са закљученим уговором са</w:t>
      </w:r>
      <w:r>
        <w:rPr>
          <w:rFonts w:ascii="Arial" w:hAnsi="Arial" w:cs="Arial"/>
          <w:lang w:val="sr-Cyrl-CS"/>
        </w:rPr>
        <w:t xml:space="preserve"> добављачем</w:t>
      </w:r>
      <w:r w:rsidRPr="006A7FB3">
        <w:rPr>
          <w:rFonts w:ascii="Arial" w:hAnsi="Arial" w:cs="Arial"/>
          <w:lang w:val="sr-Cyrl-CS"/>
        </w:rPr>
        <w:t>;</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lang w:val="sr-Cyrl-CS"/>
        </w:rPr>
        <w:lastRenderedPageBreak/>
        <w:t>Контролу и проверу квалитета материјала који се користи и извођења свих врста радова и примену</w:t>
      </w:r>
      <w:r>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rPr>
        <w:t xml:space="preserve">Одржавање уговорених рокова, односно контролу да ли се </w:t>
      </w:r>
      <w:r>
        <w:rPr>
          <w:rFonts w:ascii="Arial" w:hAnsi="Arial" w:cs="Arial"/>
          <w:lang w:val="sr-Cyrl-CS"/>
        </w:rPr>
        <w:t>посао обавља</w:t>
      </w:r>
      <w:r w:rsidRPr="006A7FB3">
        <w:rPr>
          <w:rFonts w:ascii="Arial" w:hAnsi="Arial" w:cs="Arial"/>
        </w:rPr>
        <w:t xml:space="preserve"> према уговореној</w:t>
      </w:r>
      <w:r>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w:t>
      </w:r>
      <w:r>
        <w:rPr>
          <w:rFonts w:ascii="Arial" w:hAnsi="Arial" w:cs="Arial"/>
          <w:lang w:val="sr-Cyrl-CS"/>
        </w:rPr>
        <w:t>Добављачу</w:t>
      </w:r>
      <w:r w:rsidRPr="00C65397">
        <w:rPr>
          <w:rFonts w:ascii="Arial" w:hAnsi="Arial" w:cs="Arial"/>
          <w:lang w:val="sr-Cyrl-CS"/>
        </w:rPr>
        <w:t xml:space="preserve">; </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lang w:val="sr-Cyrl-CS"/>
        </w:rPr>
        <w:t xml:space="preserve">Обезбеђивање детаља, технолошких и организационих решења за </w:t>
      </w:r>
      <w:r>
        <w:rPr>
          <w:rFonts w:ascii="Arial" w:hAnsi="Arial" w:cs="Arial"/>
          <w:lang w:val="sr-Cyrl-CS"/>
        </w:rPr>
        <w:t>обављање посла</w:t>
      </w:r>
      <w:r w:rsidRPr="006A7FB3">
        <w:rPr>
          <w:rFonts w:ascii="Arial" w:hAnsi="Arial" w:cs="Arial"/>
          <w:lang w:val="sr-Cyrl-CS"/>
        </w:rPr>
        <w:t xml:space="preserve"> и решавање</w:t>
      </w:r>
      <w:r>
        <w:rPr>
          <w:rFonts w:ascii="Arial" w:hAnsi="Arial" w:cs="Arial"/>
          <w:lang w:val="sr-Cyrl-CS"/>
        </w:rPr>
        <w:t xml:space="preserve"> </w:t>
      </w:r>
      <w:r w:rsidRPr="006A7FB3">
        <w:rPr>
          <w:rFonts w:ascii="Arial" w:hAnsi="Arial" w:cs="Arial"/>
          <w:lang w:val="sr-Cyrl-CS"/>
        </w:rPr>
        <w:t xml:space="preserve">других питања која се појаве у току </w:t>
      </w:r>
      <w:r>
        <w:rPr>
          <w:rFonts w:ascii="Arial" w:hAnsi="Arial" w:cs="Arial"/>
          <w:bCs/>
        </w:rPr>
        <w:t>монтаж</w:t>
      </w:r>
      <w:r>
        <w:rPr>
          <w:rFonts w:ascii="Arial" w:hAnsi="Arial" w:cs="Arial"/>
          <w:bCs/>
          <w:lang w:val="sr-Cyrl-CS"/>
        </w:rPr>
        <w:t>е</w:t>
      </w:r>
      <w:r>
        <w:rPr>
          <w:rFonts w:ascii="Arial" w:hAnsi="Arial" w:cs="Arial"/>
          <w:bCs/>
        </w:rPr>
        <w:t xml:space="preserve"> опреме за рационализацију потрошње електричне енергије на мрежи јавног осветљења</w:t>
      </w:r>
      <w:r w:rsidRPr="006A7FB3">
        <w:rPr>
          <w:rFonts w:ascii="Arial" w:hAnsi="Arial" w:cs="Arial"/>
          <w:lang w:val="sr-Cyrl-CS"/>
        </w:rPr>
        <w:t>;</w:t>
      </w:r>
    </w:p>
    <w:p w:rsidR="00D77AB8" w:rsidRPr="006B14FB" w:rsidRDefault="00D77AB8" w:rsidP="00D77AB8">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w:t>
      </w:r>
      <w:r w:rsidR="00592493">
        <w:rPr>
          <w:rFonts w:ascii="Arial" w:hAnsi="Arial" w:cs="Arial"/>
          <w:lang w:val="sr-Cyrl-CS"/>
        </w:rPr>
        <w:t>о</w:t>
      </w:r>
      <w:r w:rsidRPr="006A7FB3">
        <w:rPr>
          <w:rFonts w:ascii="Arial" w:hAnsi="Arial" w:cs="Arial"/>
        </w:rPr>
        <w:t>нтролу предмера</w:t>
      </w:r>
      <w:r>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Pr>
          <w:rFonts w:ascii="Arial" w:hAnsi="Arial" w:cs="Arial"/>
        </w:rPr>
        <w:t xml:space="preserve"> и накнадних радова;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D77AB8" w:rsidRPr="006A7FB3" w:rsidRDefault="0079260A" w:rsidP="00D77AB8">
      <w:pPr>
        <w:widowControl w:val="0"/>
        <w:numPr>
          <w:ilvl w:val="0"/>
          <w:numId w:val="1"/>
        </w:numPr>
        <w:ind w:left="432" w:hanging="432"/>
        <w:jc w:val="both"/>
        <w:rPr>
          <w:rFonts w:ascii="Arial" w:hAnsi="Arial" w:cs="Arial"/>
        </w:rPr>
      </w:pPr>
      <w:r>
        <w:rPr>
          <w:rFonts w:ascii="Arial" w:hAnsi="Arial" w:cs="Arial"/>
        </w:rPr>
        <w:t>Извршилац ће непосредно</w:t>
      </w:r>
      <w:r>
        <w:rPr>
          <w:rFonts w:ascii="Arial" w:hAnsi="Arial" w:cs="Arial"/>
          <w:lang w:val="sr-Cyrl-CS"/>
        </w:rPr>
        <w:t xml:space="preserve"> </w:t>
      </w:r>
      <w:r w:rsidR="00D77AB8" w:rsidRPr="00C65397">
        <w:rPr>
          <w:rFonts w:ascii="Arial" w:hAnsi="Arial" w:cs="Arial"/>
        </w:rPr>
        <w:t>учествовати у изради коначног обрачуна и у поступку примопредаје</w:t>
      </w:r>
      <w:r w:rsidR="00D77AB8">
        <w:rPr>
          <w:rFonts w:ascii="Arial" w:hAnsi="Arial" w:cs="Arial"/>
        </w:rPr>
        <w:t xml:space="preserve"> </w:t>
      </w:r>
      <w:r w:rsidR="00D77AB8">
        <w:rPr>
          <w:rFonts w:ascii="Arial" w:hAnsi="Arial" w:cs="Arial"/>
          <w:lang w:val="sr-Cyrl-CS"/>
        </w:rPr>
        <w:t>извршеног посла</w:t>
      </w:r>
      <w:r w:rsidR="00D77AB8" w:rsidRPr="006A7FB3">
        <w:rPr>
          <w:rFonts w:ascii="Arial" w:hAnsi="Arial" w:cs="Arial"/>
        </w:rPr>
        <w:t>.</w:t>
      </w:r>
    </w:p>
    <w:p w:rsidR="00F30161" w:rsidRDefault="00D77AB8" w:rsidP="00D77AB8">
      <w:pPr>
        <w:jc w:val="both"/>
        <w:rPr>
          <w:rFonts w:ascii="Arial" w:hAnsi="Arial" w:cs="Arial"/>
          <w:lang w:val="sr-Cyrl-CS"/>
        </w:rPr>
      </w:pPr>
      <w:r w:rsidRPr="00C65397">
        <w:rPr>
          <w:rFonts w:ascii="Arial" w:hAnsi="Arial" w:cs="Arial"/>
          <w:lang w:val="sr-Cyrl-CS"/>
        </w:rPr>
        <w:t xml:space="preserve">    </w:t>
      </w:r>
      <w:r>
        <w:rPr>
          <w:rFonts w:ascii="Arial" w:hAnsi="Arial" w:cs="Arial"/>
          <w:lang w:val="sr-Cyrl-CS"/>
        </w:rPr>
        <w:tab/>
      </w:r>
    </w:p>
    <w:p w:rsidR="00D77AB8" w:rsidRPr="00C65397" w:rsidRDefault="00D77AB8" w:rsidP="00F30161">
      <w:pPr>
        <w:ind w:firstLine="432"/>
        <w:jc w:val="both"/>
        <w:rPr>
          <w:rFonts w:ascii="Arial" w:hAnsi="Arial" w:cs="Arial"/>
          <w:lang w:val="sr-Cyrl-CS"/>
        </w:rPr>
      </w:pP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w:t>
      </w:r>
      <w:r w:rsidR="00592493">
        <w:rPr>
          <w:rFonts w:ascii="Arial" w:hAnsi="Arial" w:cs="Arial"/>
          <w:lang w:val="sr-Cyrl-CS"/>
        </w:rPr>
        <w:t xml:space="preserve">се уграђује и обиму </w:t>
      </w:r>
      <w:r>
        <w:rPr>
          <w:rFonts w:ascii="Arial" w:hAnsi="Arial" w:cs="Arial"/>
          <w:lang w:val="sr-Cyrl-CS"/>
        </w:rPr>
        <w:t>неуговореног посла</w:t>
      </w:r>
      <w:r w:rsidRPr="00C65397">
        <w:rPr>
          <w:rFonts w:ascii="Arial" w:hAnsi="Arial" w:cs="Arial"/>
          <w:lang w:val="sr-Cyrl-CS"/>
        </w:rPr>
        <w:t xml:space="preserve"> (накнадни, непредвиђени радови и вишкови радова).        </w:t>
      </w:r>
    </w:p>
    <w:p w:rsidR="00D77AB8" w:rsidRDefault="00D77AB8" w:rsidP="00D77AB8">
      <w:pPr>
        <w:jc w:val="center"/>
        <w:rPr>
          <w:rFonts w:ascii="Arial" w:hAnsi="Arial" w:cs="Arial"/>
          <w:lang w:val="sr-Cyrl-CS"/>
        </w:rPr>
      </w:pPr>
    </w:p>
    <w:p w:rsidR="00D77AB8" w:rsidRPr="006A7FB3" w:rsidRDefault="00D77AB8" w:rsidP="00D77AB8">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D77AB8" w:rsidRPr="00C65397" w:rsidRDefault="00D77AB8" w:rsidP="00D77AB8">
      <w:pPr>
        <w:jc w:val="center"/>
        <w:rPr>
          <w:rFonts w:ascii="Arial" w:hAnsi="Arial" w:cs="Arial"/>
          <w:lang w:val="sr-Cyrl-CS"/>
        </w:rPr>
      </w:pPr>
    </w:p>
    <w:p w:rsidR="00D77AB8" w:rsidRPr="00C65397" w:rsidRDefault="00D77AB8" w:rsidP="00D77AB8">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Pr="00C65397">
        <w:rPr>
          <w:rFonts w:ascii="Arial" w:hAnsi="Arial" w:cs="Arial"/>
          <w:lang w:val="sr-Cyrl-CS"/>
        </w:rPr>
        <w:t xml:space="preserve"> отпочети</w:t>
      </w:r>
      <w:r w:rsidRPr="00C65397">
        <w:rPr>
          <w:rFonts w:ascii="Arial" w:hAnsi="Arial" w:cs="Arial"/>
        </w:rPr>
        <w:t xml:space="preserve"> даном</w:t>
      </w:r>
      <w:r w:rsidRPr="00C65397">
        <w:rPr>
          <w:rFonts w:ascii="Arial" w:hAnsi="Arial" w:cs="Arial"/>
          <w:lang w:val="sr-Cyrl-CS"/>
        </w:rPr>
        <w:t xml:space="preserve"> увођења у посао </w:t>
      </w:r>
      <w:r>
        <w:rPr>
          <w:rFonts w:ascii="Arial" w:hAnsi="Arial" w:cs="Arial"/>
          <w:lang w:val="sr-Cyrl-CS"/>
        </w:rPr>
        <w:t>добављача</w:t>
      </w:r>
      <w:r w:rsidRPr="00C65397">
        <w:rPr>
          <w:rFonts w:ascii="Arial" w:hAnsi="Arial" w:cs="Arial"/>
          <w:lang w:val="sr-Cyrl-CS"/>
        </w:rPr>
        <w:t xml:space="preserve">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D77AB8" w:rsidRPr="006A7FB3" w:rsidRDefault="00D77AB8" w:rsidP="00D77AB8">
      <w:pPr>
        <w:pStyle w:val="ListParagraph"/>
        <w:numPr>
          <w:ilvl w:val="1"/>
          <w:numId w:val="6"/>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D77AB8" w:rsidRPr="006A7FB3" w:rsidRDefault="00D77AB8" w:rsidP="00D77AB8">
      <w:pPr>
        <w:pStyle w:val="ListParagraph"/>
        <w:numPr>
          <w:ilvl w:val="1"/>
          <w:numId w:val="6"/>
        </w:numPr>
        <w:tabs>
          <w:tab w:val="left" w:pos="450"/>
        </w:tabs>
        <w:ind w:left="450" w:firstLine="0"/>
        <w:jc w:val="both"/>
        <w:rPr>
          <w:rFonts w:ascii="Arial" w:hAnsi="Arial" w:cs="Arial"/>
        </w:rPr>
      </w:pPr>
      <w:r>
        <w:rPr>
          <w:rFonts w:ascii="Arial" w:hAnsi="Arial" w:cs="Arial"/>
        </w:rPr>
        <w:t xml:space="preserve">уговора са </w:t>
      </w:r>
      <w:r>
        <w:rPr>
          <w:rFonts w:ascii="Arial" w:hAnsi="Arial" w:cs="Arial"/>
          <w:lang w:val="sr-Cyrl-CS"/>
        </w:rPr>
        <w:t>добављачем</w:t>
      </w:r>
      <w:r w:rsidRPr="006A7FB3">
        <w:rPr>
          <w:rFonts w:ascii="Arial" w:hAnsi="Arial" w:cs="Arial"/>
        </w:rPr>
        <w:t>;</w:t>
      </w:r>
    </w:p>
    <w:p w:rsidR="00D77AB8" w:rsidRPr="006A7FB3" w:rsidRDefault="00D77AB8" w:rsidP="00CF32A6">
      <w:pPr>
        <w:pStyle w:val="ListParagraph"/>
        <w:numPr>
          <w:ilvl w:val="1"/>
          <w:numId w:val="6"/>
        </w:numPr>
        <w:tabs>
          <w:tab w:val="left" w:pos="0"/>
          <w:tab w:val="left" w:pos="360"/>
        </w:tabs>
        <w:ind w:left="90" w:firstLine="360"/>
        <w:jc w:val="both"/>
        <w:rPr>
          <w:rFonts w:ascii="Arial" w:hAnsi="Arial" w:cs="Arial"/>
        </w:rPr>
      </w:pPr>
      <w:r w:rsidRPr="006A7FB3">
        <w:rPr>
          <w:rFonts w:ascii="Arial" w:hAnsi="Arial" w:cs="Arial"/>
        </w:rPr>
        <w:t xml:space="preserve">расположиве техничке документације, односно предмера и предрачуна за </w:t>
      </w:r>
      <w:r>
        <w:rPr>
          <w:rFonts w:ascii="Arial" w:hAnsi="Arial" w:cs="Arial"/>
          <w:bCs/>
        </w:rPr>
        <w:t>монтаж</w:t>
      </w:r>
      <w:r>
        <w:rPr>
          <w:rFonts w:ascii="Arial" w:hAnsi="Arial" w:cs="Arial"/>
          <w:bCs/>
          <w:lang w:val="sr-Cyrl-CS"/>
        </w:rPr>
        <w:t>у</w:t>
      </w:r>
      <w:r>
        <w:rPr>
          <w:rFonts w:ascii="Arial" w:hAnsi="Arial" w:cs="Arial"/>
          <w:bCs/>
        </w:rPr>
        <w:t xml:space="preserve"> опреме за рационализацију потрошње електричне енергије на мрежи јавног осветљења</w:t>
      </w:r>
      <w:r w:rsidRPr="006A7FB3">
        <w:rPr>
          <w:rFonts w:ascii="Arial" w:hAnsi="Arial" w:cs="Arial"/>
        </w:rPr>
        <w:t>.</w:t>
      </w: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Ако Извршилац ни у накнадном року из става 2. овог члана не започне са пружањем уговорених услуга надзора, Наручилац има право да за сваки дан закашњења, од Извршиоца наплати 0,5 %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D77AB8" w:rsidRPr="00B60608" w:rsidRDefault="00D77AB8" w:rsidP="00D77AB8">
      <w:pPr>
        <w:jc w:val="both"/>
        <w:rPr>
          <w:rFonts w:ascii="Arial"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(0,5 % износа из члана 4. став 1. овог уговора за сваки дан одсуства, а не више од 5 %).</w:t>
      </w:r>
    </w:p>
    <w:p w:rsidR="00CF32A6" w:rsidRPr="00CF32A6" w:rsidRDefault="00CF32A6" w:rsidP="003A63AE">
      <w:pPr>
        <w:rPr>
          <w:rFonts w:ascii="Arial" w:hAnsi="Arial" w:cs="Arial"/>
          <w:b/>
          <w:lang w:val="sr-Cyrl-CS"/>
        </w:rPr>
      </w:pPr>
    </w:p>
    <w:p w:rsidR="00D77AB8" w:rsidRPr="006A7FB3" w:rsidRDefault="00D77AB8" w:rsidP="00D77AB8">
      <w:pPr>
        <w:jc w:val="center"/>
        <w:rPr>
          <w:rFonts w:ascii="Arial" w:hAnsi="Arial" w:cs="Arial"/>
          <w:b/>
        </w:rPr>
      </w:pPr>
      <w:r w:rsidRPr="006A7FB3">
        <w:rPr>
          <w:rFonts w:ascii="Arial" w:hAnsi="Arial" w:cs="Arial"/>
          <w:b/>
        </w:rPr>
        <w:lastRenderedPageBreak/>
        <w:t>Члан 7.</w:t>
      </w:r>
    </w:p>
    <w:p w:rsidR="00D77AB8" w:rsidRPr="00C65397" w:rsidRDefault="00D77AB8" w:rsidP="00D77AB8">
      <w:pPr>
        <w:jc w:val="center"/>
        <w:rPr>
          <w:rFonts w:ascii="Arial" w:hAnsi="Arial" w:cs="Arial"/>
        </w:rPr>
      </w:pPr>
    </w:p>
    <w:p w:rsidR="003A63AE" w:rsidRDefault="00D77AB8" w:rsidP="00D77AB8">
      <w:pPr>
        <w:jc w:val="both"/>
        <w:rPr>
          <w:rFonts w:ascii="Arial" w:eastAsia="Times New Roman"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 xml:space="preserve">Извршилац </w:t>
      </w:r>
      <w:r w:rsidRPr="00C65397">
        <w:rPr>
          <w:rFonts w:ascii="Arial" w:eastAsia="Times New Roman" w:hAnsi="Arial" w:cs="Arial"/>
        </w:rPr>
        <w:t xml:space="preserve">је дужан да надзор врши до коначног рока за завршетак </w:t>
      </w:r>
      <w:r>
        <w:rPr>
          <w:rFonts w:ascii="Arial" w:eastAsia="Times New Roman" w:hAnsi="Arial" w:cs="Arial"/>
          <w:lang w:val="sr-Cyrl-CS"/>
        </w:rPr>
        <w:t>уговореног посла</w:t>
      </w:r>
      <w:r w:rsidRPr="00C65397">
        <w:rPr>
          <w:rFonts w:ascii="Arial" w:eastAsia="Times New Roman" w:hAnsi="Arial" w:cs="Arial"/>
        </w:rPr>
        <w:t xml:space="preserve"> према уговору о </w:t>
      </w:r>
      <w:r>
        <w:rPr>
          <w:rFonts w:ascii="Arial" w:hAnsi="Arial" w:cs="Arial"/>
          <w:lang w:val="sr-Cyrl-CS"/>
        </w:rPr>
        <w:t>н</w:t>
      </w:r>
      <w:r>
        <w:rPr>
          <w:rFonts w:ascii="Arial" w:hAnsi="Arial" w:cs="Arial"/>
        </w:rPr>
        <w:t>абав</w:t>
      </w:r>
      <w:r>
        <w:rPr>
          <w:rFonts w:ascii="Arial" w:hAnsi="Arial" w:cs="Arial"/>
          <w:lang w:val="sr-Cyrl-CS"/>
        </w:rPr>
        <w:t>ци</w:t>
      </w:r>
      <w:r w:rsidRPr="00C60BF5">
        <w:rPr>
          <w:rFonts w:ascii="Arial" w:hAnsi="Arial" w:cs="Arial"/>
        </w:rPr>
        <w:t xml:space="preserve"> </w:t>
      </w:r>
      <w:r w:rsidRPr="00C60BF5">
        <w:rPr>
          <w:rFonts w:ascii="Arial" w:hAnsi="Arial" w:cs="Arial"/>
          <w:lang w:val="sr-Cyrl-CS"/>
        </w:rPr>
        <w:t>опреме</w:t>
      </w:r>
      <w:r w:rsidRPr="00C60BF5">
        <w:rPr>
          <w:rFonts w:ascii="Arial" w:hAnsi="Arial" w:cs="Arial"/>
        </w:rPr>
        <w:t xml:space="preserve"> за рационализацију</w:t>
      </w:r>
      <w:r w:rsidRPr="00C60BF5">
        <w:rPr>
          <w:rFonts w:ascii="Arial" w:hAnsi="Arial" w:cs="Arial"/>
          <w:lang w:val="sr-Cyrl-CS"/>
        </w:rPr>
        <w:t xml:space="preserve"> потрошње електричне енергије на мрежи </w:t>
      </w:r>
      <w:r w:rsidRPr="00C60BF5">
        <w:rPr>
          <w:rFonts w:ascii="Arial" w:hAnsi="Arial" w:cs="Arial"/>
        </w:rPr>
        <w:t>јавн</w:t>
      </w:r>
      <w:r w:rsidRPr="00C60BF5">
        <w:rPr>
          <w:rFonts w:ascii="Arial" w:hAnsi="Arial" w:cs="Arial"/>
          <w:lang w:val="sr-Cyrl-CS"/>
        </w:rPr>
        <w:t>ог</w:t>
      </w:r>
      <w:r w:rsidRPr="00C60BF5">
        <w:rPr>
          <w:rFonts w:ascii="Arial" w:hAnsi="Arial" w:cs="Arial"/>
        </w:rPr>
        <w:t xml:space="preserve"> осветљењ</w:t>
      </w:r>
      <w:r w:rsidRPr="00C60BF5">
        <w:rPr>
          <w:rFonts w:ascii="Arial" w:hAnsi="Arial" w:cs="Arial"/>
          <w:lang w:val="sr-Cyrl-CS"/>
        </w:rPr>
        <w:t>а са монтажом</w:t>
      </w:r>
      <w:r w:rsidR="00C3462B">
        <w:rPr>
          <w:rFonts w:ascii="Arial" w:hAnsi="Arial" w:cs="Arial"/>
          <w:lang w:val="sr-Cyrl-CS"/>
        </w:rPr>
        <w:t>.</w:t>
      </w:r>
      <w:r w:rsidRPr="00C65397">
        <w:rPr>
          <w:rFonts w:ascii="Arial" w:eastAsia="Times New Roman" w:hAnsi="Arial" w:cs="Arial"/>
        </w:rPr>
        <w:t xml:space="preserve">   </w:t>
      </w:r>
      <w:r>
        <w:rPr>
          <w:rFonts w:ascii="Arial" w:eastAsia="Times New Roman" w:hAnsi="Arial" w:cs="Arial"/>
        </w:rPr>
        <w:tab/>
      </w:r>
    </w:p>
    <w:p w:rsidR="00D77AB8" w:rsidRPr="00B60608" w:rsidRDefault="00D77AB8" w:rsidP="003A63AE">
      <w:pPr>
        <w:ind w:firstLine="720"/>
        <w:jc w:val="both"/>
        <w:rPr>
          <w:rFonts w:ascii="Arial" w:eastAsia="Times New Roman" w:hAnsi="Arial" w:cs="Arial"/>
          <w:lang w:val="sr-Cyrl-CS"/>
        </w:rPr>
      </w:pPr>
      <w:r w:rsidRPr="00C65397">
        <w:rPr>
          <w:rFonts w:ascii="Arial" w:eastAsia="Times New Roman" w:hAnsi="Arial" w:cs="Arial"/>
        </w:rPr>
        <w:t>Извршилац је дужан да у извршењу уговореног посла поступа с пажњом доброг стручњака.</w:t>
      </w:r>
    </w:p>
    <w:p w:rsidR="00D77AB8" w:rsidRPr="00C65397" w:rsidRDefault="00D77AB8" w:rsidP="00D77AB8">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Извршилац одговара за:</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пружање услуга у уговореним роковима.</w:t>
      </w:r>
    </w:p>
    <w:p w:rsidR="00ED29C0" w:rsidRPr="00F30161" w:rsidRDefault="00D77AB8" w:rsidP="00F30161">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     </w:t>
      </w:r>
      <w:r>
        <w:rPr>
          <w:rFonts w:ascii="Arial" w:eastAsia="Times New Roman" w:hAnsi="Arial" w:cs="Arial"/>
        </w:rPr>
        <w:tab/>
      </w:r>
    </w:p>
    <w:p w:rsidR="00D77AB8" w:rsidRPr="00B60608" w:rsidRDefault="00D77AB8" w:rsidP="00D77AB8">
      <w:pPr>
        <w:autoSpaceDE w:val="0"/>
        <w:jc w:val="both"/>
        <w:rPr>
          <w:rFonts w:ascii="Arial" w:eastAsia="Times New Roman" w:hAnsi="Arial" w:cs="Arial"/>
          <w:lang w:val="ru-RU"/>
        </w:rPr>
      </w:pPr>
    </w:p>
    <w:p w:rsidR="00D77AB8" w:rsidRPr="006A7FB3" w:rsidRDefault="00D77AB8" w:rsidP="00D77AB8">
      <w:pPr>
        <w:autoSpaceDE w:val="0"/>
        <w:jc w:val="center"/>
        <w:rPr>
          <w:rFonts w:ascii="Arial" w:eastAsia="Times New Roman" w:hAnsi="Arial" w:cs="Arial"/>
          <w:b/>
          <w:bCs/>
        </w:rPr>
      </w:pPr>
      <w:r w:rsidRPr="006A7FB3">
        <w:rPr>
          <w:rFonts w:ascii="Arial" w:eastAsia="Times New Roman" w:hAnsi="Arial" w:cs="Arial"/>
          <w:b/>
          <w:bCs/>
        </w:rPr>
        <w:t xml:space="preserve">Члан </w:t>
      </w:r>
      <w:r w:rsidR="00F30161">
        <w:rPr>
          <w:rFonts w:ascii="Arial" w:eastAsia="Times New Roman" w:hAnsi="Arial" w:cs="Arial"/>
          <w:b/>
          <w:bCs/>
          <w:lang w:val="sr-Cyrl-CS"/>
        </w:rPr>
        <w:t>8</w:t>
      </w:r>
      <w:r w:rsidRPr="006A7FB3">
        <w:rPr>
          <w:rFonts w:ascii="Arial" w:eastAsia="Times New Roman" w:hAnsi="Arial" w:cs="Arial"/>
          <w:b/>
          <w:bCs/>
        </w:rPr>
        <w:t>.</w:t>
      </w:r>
    </w:p>
    <w:p w:rsidR="00D77AB8" w:rsidRPr="00C65397" w:rsidRDefault="00D77AB8" w:rsidP="00D77AB8">
      <w:pPr>
        <w:autoSpaceDE w:val="0"/>
        <w:jc w:val="center"/>
        <w:rPr>
          <w:rFonts w:ascii="Arial" w:eastAsia="Times New Roman" w:hAnsi="Arial" w:cs="Arial"/>
          <w:bCs/>
        </w:rPr>
      </w:pPr>
    </w:p>
    <w:p w:rsidR="00D77AB8" w:rsidRPr="00C65397" w:rsidRDefault="00D77AB8" w:rsidP="00D77AB8">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 став 1. овог уговора, и Извршилац је дужан да ту штету надокнади најкасније у року од 15 дана од дана пријема писменог захтева наручиоца за накнаду штете.</w:t>
      </w:r>
    </w:p>
    <w:p w:rsidR="00D77AB8" w:rsidRDefault="00D77AB8" w:rsidP="00D77AB8">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r w:rsidRPr="00C65397">
        <w:rPr>
          <w:rFonts w:ascii="Arial" w:eastAsia="Times New Roman" w:hAnsi="Arial" w:cs="Arial"/>
          <w:bCs/>
        </w:rPr>
        <w:t>Уговор се сматра раскинутим даном пријема изјаве од стране Извршиоца.</w:t>
      </w:r>
    </w:p>
    <w:p w:rsidR="00C3462B" w:rsidRPr="00C3462B" w:rsidRDefault="00C3462B" w:rsidP="00D77AB8">
      <w:pPr>
        <w:autoSpaceDE w:val="0"/>
        <w:jc w:val="both"/>
        <w:rPr>
          <w:rFonts w:ascii="Arial" w:eastAsia="Times New Roman" w:hAnsi="Arial" w:cs="Arial"/>
          <w:bCs/>
          <w:lang w:val="sr-Cyrl-CS"/>
        </w:rPr>
      </w:pPr>
    </w:p>
    <w:p w:rsidR="00D77AB8" w:rsidRPr="006A7FB3" w:rsidRDefault="00D77AB8" w:rsidP="00D77AB8">
      <w:pPr>
        <w:autoSpaceDE w:val="0"/>
        <w:jc w:val="center"/>
        <w:rPr>
          <w:rFonts w:ascii="Arial" w:eastAsia="Times New Roman" w:hAnsi="Arial" w:cs="Arial"/>
          <w:b/>
          <w:bCs/>
        </w:rPr>
      </w:pPr>
      <w:r w:rsidRPr="006A7FB3">
        <w:rPr>
          <w:rFonts w:ascii="Arial" w:eastAsia="Times New Roman" w:hAnsi="Arial" w:cs="Arial"/>
          <w:b/>
          <w:bCs/>
        </w:rPr>
        <w:t xml:space="preserve">Члан </w:t>
      </w:r>
      <w:r w:rsidR="00F30161">
        <w:rPr>
          <w:rFonts w:ascii="Arial" w:eastAsia="Times New Roman" w:hAnsi="Arial" w:cs="Arial"/>
          <w:b/>
          <w:bCs/>
          <w:lang w:val="sr-Cyrl-CS"/>
        </w:rPr>
        <w:t>9</w:t>
      </w:r>
      <w:r w:rsidRPr="006A7FB3">
        <w:rPr>
          <w:rFonts w:ascii="Arial" w:eastAsia="Times New Roman" w:hAnsi="Arial" w:cs="Arial"/>
          <w:b/>
          <w:bCs/>
        </w:rPr>
        <w:t>.</w:t>
      </w:r>
    </w:p>
    <w:p w:rsidR="00D77AB8" w:rsidRPr="00C65397" w:rsidRDefault="00D77AB8" w:rsidP="00D77AB8">
      <w:pPr>
        <w:autoSpaceDE w:val="0"/>
        <w:jc w:val="center"/>
        <w:rPr>
          <w:rFonts w:ascii="Arial" w:hAnsi="Arial" w:cs="Arial"/>
          <w:bCs/>
        </w:rPr>
      </w:pPr>
    </w:p>
    <w:p w:rsidR="00D77AB8" w:rsidRDefault="00D77AB8" w:rsidP="00D77AB8">
      <w:pPr>
        <w:jc w:val="both"/>
        <w:rPr>
          <w:rFonts w:ascii="Arial" w:hAnsi="Arial" w:cs="Arial"/>
          <w:bCs/>
        </w:rPr>
      </w:pPr>
      <w:r w:rsidRPr="00C65397">
        <w:rPr>
          <w:rFonts w:ascii="Arial" w:hAnsi="Arial" w:cs="Arial"/>
          <w:bCs/>
        </w:rPr>
        <w:t xml:space="preserve">   </w:t>
      </w:r>
      <w:r>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D77AB8" w:rsidRPr="00C65397" w:rsidRDefault="00D77AB8" w:rsidP="00D77AB8">
      <w:pPr>
        <w:jc w:val="both"/>
        <w:rPr>
          <w:rFonts w:ascii="Arial" w:hAnsi="Arial" w:cs="Arial"/>
          <w:bCs/>
        </w:rPr>
      </w:pPr>
    </w:p>
    <w:p w:rsidR="00D77AB8" w:rsidRPr="006A7FB3" w:rsidRDefault="00D77AB8" w:rsidP="00D77AB8">
      <w:pPr>
        <w:jc w:val="center"/>
        <w:rPr>
          <w:rFonts w:ascii="Arial" w:hAnsi="Arial" w:cs="Arial"/>
          <w:b/>
          <w:bCs/>
        </w:rPr>
      </w:pPr>
      <w:r w:rsidRPr="006A7FB3">
        <w:rPr>
          <w:rFonts w:ascii="Arial" w:hAnsi="Arial" w:cs="Arial"/>
          <w:b/>
          <w:bCs/>
        </w:rPr>
        <w:t>Члан 1</w:t>
      </w:r>
      <w:r w:rsidR="00F30161">
        <w:rPr>
          <w:rFonts w:ascii="Arial" w:hAnsi="Arial" w:cs="Arial"/>
          <w:b/>
          <w:bCs/>
          <w:lang w:val="sr-Cyrl-CS"/>
        </w:rPr>
        <w:t>0</w:t>
      </w:r>
      <w:r w:rsidRPr="006A7FB3">
        <w:rPr>
          <w:rFonts w:ascii="Arial" w:hAnsi="Arial" w:cs="Arial"/>
          <w:b/>
          <w:bCs/>
        </w:rPr>
        <w:t>.</w:t>
      </w:r>
    </w:p>
    <w:p w:rsidR="00D77AB8" w:rsidRPr="00C65397" w:rsidRDefault="00D77AB8" w:rsidP="00D77AB8">
      <w:pPr>
        <w:jc w:val="center"/>
        <w:rPr>
          <w:rFonts w:ascii="Arial" w:hAnsi="Arial" w:cs="Arial"/>
        </w:rPr>
      </w:pPr>
    </w:p>
    <w:p w:rsidR="00D77AB8"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C3462B" w:rsidRPr="00C3462B" w:rsidRDefault="00C3462B" w:rsidP="00D77AB8">
      <w:pPr>
        <w:jc w:val="both"/>
        <w:rPr>
          <w:rFonts w:ascii="Arial" w:hAnsi="Arial" w:cs="Arial"/>
          <w:lang w:val="sr-Cyrl-CS"/>
        </w:rPr>
      </w:pPr>
    </w:p>
    <w:p w:rsidR="00D77AB8" w:rsidRPr="006A7FB3" w:rsidRDefault="00D77AB8" w:rsidP="00D77AB8">
      <w:pPr>
        <w:jc w:val="center"/>
        <w:rPr>
          <w:rFonts w:ascii="Arial" w:hAnsi="Arial" w:cs="Arial"/>
          <w:b/>
        </w:rPr>
      </w:pPr>
      <w:r w:rsidRPr="006A7FB3">
        <w:rPr>
          <w:rFonts w:ascii="Arial" w:hAnsi="Arial" w:cs="Arial"/>
          <w:b/>
        </w:rPr>
        <w:t>Члан 1</w:t>
      </w:r>
      <w:r w:rsidR="00F30161">
        <w:rPr>
          <w:rFonts w:ascii="Arial" w:hAnsi="Arial" w:cs="Arial"/>
          <w:b/>
          <w:lang w:val="sr-Cyrl-CS"/>
        </w:rPr>
        <w:t>1</w:t>
      </w:r>
      <w:r w:rsidRPr="006A7FB3">
        <w:rPr>
          <w:rFonts w:ascii="Arial" w:hAnsi="Arial" w:cs="Arial"/>
          <w:b/>
        </w:rPr>
        <w:t>.</w:t>
      </w:r>
    </w:p>
    <w:p w:rsidR="00D77AB8" w:rsidRPr="00C65397" w:rsidRDefault="00D77AB8" w:rsidP="00D77AB8">
      <w:pPr>
        <w:jc w:val="center"/>
        <w:rPr>
          <w:rFonts w:ascii="Arial" w:hAnsi="Arial" w:cs="Arial"/>
        </w:rPr>
      </w:pPr>
    </w:p>
    <w:p w:rsidR="00D77AB8"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D77AB8" w:rsidRDefault="00D77AB8" w:rsidP="00D77AB8">
      <w:pPr>
        <w:jc w:val="both"/>
        <w:rPr>
          <w:rFonts w:ascii="Arial" w:hAnsi="Arial" w:cs="Arial"/>
          <w:lang w:val="sr-Cyrl-CS"/>
        </w:rPr>
      </w:pPr>
    </w:p>
    <w:p w:rsidR="00CF32A6" w:rsidRDefault="00CF32A6" w:rsidP="00D77AB8">
      <w:pPr>
        <w:jc w:val="both"/>
        <w:rPr>
          <w:rFonts w:ascii="Arial" w:hAnsi="Arial" w:cs="Arial"/>
          <w:lang w:val="sr-Cyrl-CS"/>
        </w:rPr>
      </w:pPr>
    </w:p>
    <w:p w:rsidR="00CF32A6" w:rsidRDefault="00CF32A6" w:rsidP="00D77AB8">
      <w:pPr>
        <w:jc w:val="both"/>
        <w:rPr>
          <w:rFonts w:ascii="Arial" w:hAnsi="Arial" w:cs="Arial"/>
          <w:lang w:val="sr-Cyrl-CS"/>
        </w:rPr>
      </w:pPr>
    </w:p>
    <w:p w:rsidR="00CF32A6" w:rsidRDefault="00CF32A6" w:rsidP="00D77AB8">
      <w:pPr>
        <w:jc w:val="both"/>
        <w:rPr>
          <w:rFonts w:ascii="Arial" w:hAnsi="Arial" w:cs="Arial"/>
          <w:lang w:val="sr-Cyrl-CS"/>
        </w:rPr>
      </w:pPr>
    </w:p>
    <w:p w:rsidR="00CF32A6" w:rsidRPr="00CF32A6" w:rsidRDefault="00CF32A6" w:rsidP="00D77AB8">
      <w:pPr>
        <w:jc w:val="both"/>
        <w:rPr>
          <w:rFonts w:ascii="Arial" w:hAnsi="Arial" w:cs="Arial"/>
          <w:lang w:val="sr-Cyrl-CS"/>
        </w:rPr>
      </w:pPr>
    </w:p>
    <w:p w:rsidR="00D77AB8" w:rsidRPr="006A7FB3" w:rsidRDefault="00D77AB8" w:rsidP="00D77AB8">
      <w:pPr>
        <w:jc w:val="center"/>
        <w:rPr>
          <w:rFonts w:ascii="Arial" w:hAnsi="Arial" w:cs="Arial"/>
          <w:b/>
        </w:rPr>
      </w:pPr>
      <w:r w:rsidRPr="006A7FB3">
        <w:rPr>
          <w:rFonts w:ascii="Arial" w:hAnsi="Arial" w:cs="Arial"/>
          <w:b/>
        </w:rPr>
        <w:lastRenderedPageBreak/>
        <w:t>Члан 1</w:t>
      </w:r>
      <w:r w:rsidR="00F30161">
        <w:rPr>
          <w:rFonts w:ascii="Arial" w:hAnsi="Arial" w:cs="Arial"/>
          <w:b/>
          <w:lang w:val="sr-Cyrl-CS"/>
        </w:rPr>
        <w:t>2</w:t>
      </w:r>
      <w:r w:rsidRPr="006A7FB3">
        <w:rPr>
          <w:rFonts w:ascii="Arial" w:hAnsi="Arial" w:cs="Arial"/>
          <w:b/>
        </w:rPr>
        <w:t>.</w:t>
      </w:r>
    </w:p>
    <w:p w:rsidR="00D77AB8" w:rsidRPr="00C65397" w:rsidRDefault="00D77AB8" w:rsidP="00D77AB8">
      <w:pPr>
        <w:jc w:val="center"/>
        <w:rPr>
          <w:rFonts w:ascii="Arial" w:hAnsi="Arial" w:cs="Arial"/>
        </w:rPr>
      </w:pPr>
    </w:p>
    <w:p w:rsidR="00D77AB8" w:rsidRPr="00A72700" w:rsidRDefault="00D77AB8" w:rsidP="00D77AB8">
      <w:pPr>
        <w:jc w:val="both"/>
        <w:rPr>
          <w:rFonts w:ascii="Arial"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 xml:space="preserve">завршетка извршења уговора </w:t>
      </w:r>
      <w:r w:rsidRPr="00C65397">
        <w:rPr>
          <w:rFonts w:ascii="Arial" w:eastAsia="Times New Roman" w:hAnsi="Arial" w:cs="Arial"/>
        </w:rPr>
        <w:t xml:space="preserve">о </w:t>
      </w:r>
      <w:r>
        <w:rPr>
          <w:rFonts w:ascii="Arial" w:hAnsi="Arial" w:cs="Arial"/>
          <w:lang w:val="sr-Cyrl-CS"/>
        </w:rPr>
        <w:t>н</w:t>
      </w:r>
      <w:r>
        <w:rPr>
          <w:rFonts w:ascii="Arial" w:hAnsi="Arial" w:cs="Arial"/>
        </w:rPr>
        <w:t>абав</w:t>
      </w:r>
      <w:r>
        <w:rPr>
          <w:rFonts w:ascii="Arial" w:hAnsi="Arial" w:cs="Arial"/>
          <w:lang w:val="sr-Cyrl-CS"/>
        </w:rPr>
        <w:t>ци</w:t>
      </w:r>
      <w:r w:rsidRPr="00C60BF5">
        <w:rPr>
          <w:rFonts w:ascii="Arial" w:hAnsi="Arial" w:cs="Arial"/>
        </w:rPr>
        <w:t xml:space="preserve"> </w:t>
      </w:r>
      <w:r w:rsidRPr="00C60BF5">
        <w:rPr>
          <w:rFonts w:ascii="Arial" w:hAnsi="Arial" w:cs="Arial"/>
          <w:lang w:val="sr-Cyrl-CS"/>
        </w:rPr>
        <w:t>опреме</w:t>
      </w:r>
      <w:r w:rsidRPr="00C60BF5">
        <w:rPr>
          <w:rFonts w:ascii="Arial" w:hAnsi="Arial" w:cs="Arial"/>
        </w:rPr>
        <w:t xml:space="preserve"> за рационализацију</w:t>
      </w:r>
      <w:r w:rsidRPr="00C60BF5">
        <w:rPr>
          <w:rFonts w:ascii="Arial" w:hAnsi="Arial" w:cs="Arial"/>
          <w:lang w:val="sr-Cyrl-CS"/>
        </w:rPr>
        <w:t xml:space="preserve"> потрошње електричне енергије на мрежи </w:t>
      </w:r>
      <w:r w:rsidRPr="00C60BF5">
        <w:rPr>
          <w:rFonts w:ascii="Arial" w:hAnsi="Arial" w:cs="Arial"/>
        </w:rPr>
        <w:t>јавн</w:t>
      </w:r>
      <w:r w:rsidRPr="00C60BF5">
        <w:rPr>
          <w:rFonts w:ascii="Arial" w:hAnsi="Arial" w:cs="Arial"/>
          <w:lang w:val="sr-Cyrl-CS"/>
        </w:rPr>
        <w:t>ог</w:t>
      </w:r>
      <w:r w:rsidRPr="00C60BF5">
        <w:rPr>
          <w:rFonts w:ascii="Arial" w:hAnsi="Arial" w:cs="Arial"/>
        </w:rPr>
        <w:t xml:space="preserve"> осветљењ</w:t>
      </w:r>
      <w:r w:rsidRPr="00C60BF5">
        <w:rPr>
          <w:rFonts w:ascii="Arial" w:hAnsi="Arial" w:cs="Arial"/>
          <w:lang w:val="sr-Cyrl-CS"/>
        </w:rPr>
        <w:t>а са монтажом</w:t>
      </w:r>
      <w:r>
        <w:rPr>
          <w:rFonts w:ascii="Arial" w:hAnsi="Arial" w:cs="Arial"/>
          <w:lang w:val="sr-Cyrl-CS"/>
        </w:rPr>
        <w:t>, над којима се врши стручни надзор.</w:t>
      </w:r>
    </w:p>
    <w:p w:rsidR="00D77AB8" w:rsidRPr="00C65397" w:rsidRDefault="00D77AB8" w:rsidP="00D77AB8">
      <w:pPr>
        <w:jc w:val="both"/>
        <w:rPr>
          <w:rFonts w:ascii="Arial" w:hAnsi="Arial" w:cs="Arial"/>
        </w:rPr>
      </w:pPr>
    </w:p>
    <w:p w:rsidR="00D77AB8" w:rsidRPr="006A7FB3" w:rsidRDefault="00D77AB8" w:rsidP="00D77AB8">
      <w:pPr>
        <w:jc w:val="center"/>
        <w:rPr>
          <w:rFonts w:ascii="Arial" w:hAnsi="Arial" w:cs="Arial"/>
          <w:b/>
        </w:rPr>
      </w:pPr>
      <w:r w:rsidRPr="006A7FB3">
        <w:rPr>
          <w:rFonts w:ascii="Arial" w:hAnsi="Arial" w:cs="Arial"/>
          <w:b/>
        </w:rPr>
        <w:t>Члан 1</w:t>
      </w:r>
      <w:r w:rsidR="00F30161">
        <w:rPr>
          <w:rFonts w:ascii="Arial" w:hAnsi="Arial" w:cs="Arial"/>
          <w:b/>
          <w:lang w:val="sr-Cyrl-CS"/>
        </w:rPr>
        <w:t>3</w:t>
      </w:r>
      <w:r w:rsidRPr="006A7FB3">
        <w:rPr>
          <w:rFonts w:ascii="Arial" w:hAnsi="Arial" w:cs="Arial"/>
          <w:b/>
        </w:rPr>
        <w:t>.</w:t>
      </w:r>
    </w:p>
    <w:p w:rsidR="00D77AB8" w:rsidRPr="00C65397" w:rsidRDefault="00D77AB8" w:rsidP="00D77AB8">
      <w:pPr>
        <w:jc w:val="center"/>
        <w:rPr>
          <w:rFonts w:ascii="Arial" w:hAnsi="Arial" w:cs="Arial"/>
        </w:rPr>
      </w:pPr>
    </w:p>
    <w:p w:rsidR="003A63AE" w:rsidRPr="0012158E" w:rsidRDefault="00D77AB8" w:rsidP="003A63AE">
      <w:pPr>
        <w:pStyle w:val="NoSpacing"/>
        <w:ind w:firstLine="360"/>
        <w:jc w:val="both"/>
        <w:rPr>
          <w:rFonts w:ascii="Times New Roman" w:eastAsia="Times New Roman" w:hAnsi="Times New Roman" w:cs="Times New Roman"/>
          <w:bCs/>
          <w:sz w:val="24"/>
          <w:szCs w:val="24"/>
        </w:rPr>
      </w:pPr>
      <w:r w:rsidRPr="00C65397">
        <w:rPr>
          <w:rFonts w:ascii="Arial" w:hAnsi="Arial" w:cs="Arial"/>
        </w:rPr>
        <w:t xml:space="preserve">   </w:t>
      </w:r>
      <w:r>
        <w:rPr>
          <w:rFonts w:ascii="Arial" w:hAnsi="Arial" w:cs="Arial"/>
        </w:rPr>
        <w:tab/>
      </w:r>
      <w:r w:rsidR="003A63AE" w:rsidRPr="0012158E">
        <w:rPr>
          <w:rFonts w:ascii="Arial" w:hAnsi="Arial" w:cs="Arial"/>
          <w:sz w:val="24"/>
          <w:szCs w:val="24"/>
        </w:rPr>
        <w:t>Уговорне стране су предњи Уговор прочитале, сагласне су да је њихова воља верно унета у Уговор, за свој га признају тако што га својеручно потписују и</w:t>
      </w:r>
      <w:r w:rsidR="003A63AE" w:rsidRPr="0012158E">
        <w:rPr>
          <w:rFonts w:ascii="Arial" w:eastAsia="Times New Roman" w:hAnsi="Arial" w:cs="Arial"/>
          <w:bCs/>
          <w:sz w:val="24"/>
          <w:szCs w:val="24"/>
        </w:rPr>
        <w:t xml:space="preserve"> </w:t>
      </w:r>
      <w:r w:rsidR="003A63AE" w:rsidRPr="0012158E">
        <w:rPr>
          <w:rFonts w:ascii="Arial" w:eastAsia="Times New Roman" w:hAnsi="Arial" w:cs="Arial"/>
          <w:bCs/>
          <w:sz w:val="24"/>
          <w:szCs w:val="24"/>
          <w:lang w:val="sr-Cyrl-CS"/>
        </w:rPr>
        <w:t xml:space="preserve">то </w:t>
      </w:r>
      <w:r w:rsidR="003A63AE" w:rsidRPr="0012158E">
        <w:rPr>
          <w:rFonts w:ascii="Arial" w:eastAsia="Times New Roman" w:hAnsi="Arial" w:cs="Arial"/>
          <w:bCs/>
          <w:sz w:val="24"/>
          <w:szCs w:val="24"/>
        </w:rPr>
        <w:t xml:space="preserve">у 5 (пет) истоветних примерака, од чега 3 (три) примерка за Наручиоца, а 2 (два) за </w:t>
      </w:r>
      <w:r w:rsidR="003A63AE" w:rsidRPr="0012158E">
        <w:rPr>
          <w:rFonts w:ascii="Arial" w:eastAsia="Times New Roman" w:hAnsi="Arial" w:cs="Arial"/>
          <w:bCs/>
          <w:sz w:val="24"/>
          <w:szCs w:val="24"/>
          <w:lang w:val="sr-Cyrl-CS"/>
        </w:rPr>
        <w:t>Изврши</w:t>
      </w:r>
      <w:r w:rsidR="003A63AE">
        <w:rPr>
          <w:rFonts w:ascii="Arial" w:eastAsia="Times New Roman" w:hAnsi="Arial" w:cs="Arial"/>
          <w:bCs/>
          <w:sz w:val="24"/>
          <w:szCs w:val="24"/>
          <w:lang w:val="sr-Cyrl-CS"/>
        </w:rPr>
        <w:t>о</w:t>
      </w:r>
      <w:r w:rsidR="003A63AE" w:rsidRPr="0012158E">
        <w:rPr>
          <w:rFonts w:ascii="Arial" w:eastAsia="Times New Roman" w:hAnsi="Arial" w:cs="Arial"/>
          <w:bCs/>
          <w:sz w:val="24"/>
          <w:szCs w:val="24"/>
          <w:lang w:val="sr-Cyrl-CS"/>
        </w:rPr>
        <w:t>ц</w:t>
      </w:r>
      <w:r w:rsidR="003A63AE">
        <w:rPr>
          <w:rFonts w:ascii="Arial" w:eastAsia="Times New Roman" w:hAnsi="Arial" w:cs="Arial"/>
          <w:bCs/>
          <w:sz w:val="24"/>
          <w:szCs w:val="24"/>
          <w:lang w:val="sr-Cyrl-CS"/>
        </w:rPr>
        <w:t>а</w:t>
      </w:r>
      <w:r w:rsidR="003A63AE" w:rsidRPr="0012158E">
        <w:rPr>
          <w:rFonts w:ascii="Arial" w:eastAsia="Times New Roman" w:hAnsi="Arial" w:cs="Arial"/>
          <w:bCs/>
          <w:sz w:val="24"/>
          <w:szCs w:val="24"/>
          <w:lang w:val="sr-Cyrl-CS"/>
        </w:rPr>
        <w:t xml:space="preserve"> </w:t>
      </w:r>
      <w:r w:rsidR="003A63AE" w:rsidRPr="0012158E">
        <w:rPr>
          <w:rFonts w:ascii="Arial" w:eastAsia="Times New Roman" w:hAnsi="Arial" w:cs="Arial"/>
          <w:bCs/>
          <w:sz w:val="24"/>
          <w:szCs w:val="24"/>
        </w:rPr>
        <w:t>услуга.</w:t>
      </w:r>
    </w:p>
    <w:p w:rsidR="00D77AB8" w:rsidRPr="00C65397" w:rsidRDefault="00D77AB8" w:rsidP="00D77AB8">
      <w:pPr>
        <w:jc w:val="both"/>
        <w:rPr>
          <w:rFonts w:ascii="Arial" w:hAnsi="Arial" w:cs="Arial"/>
        </w:rPr>
      </w:pPr>
    </w:p>
    <w:p w:rsidR="00D77AB8" w:rsidRDefault="00D77AB8" w:rsidP="00D77AB8">
      <w:pPr>
        <w:jc w:val="both"/>
        <w:rPr>
          <w:rFonts w:ascii="Arial" w:hAnsi="Arial" w:cs="Arial"/>
          <w:lang w:val="sr-Cyrl-CS"/>
        </w:rPr>
      </w:pPr>
    </w:p>
    <w:p w:rsidR="006D55A4" w:rsidRDefault="006D55A4" w:rsidP="00D77AB8">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C3462B" w:rsidP="005520AD">
      <w:pPr>
        <w:jc w:val="both"/>
        <w:rPr>
          <w:rFonts w:ascii="Arial" w:hAnsi="Arial" w:cs="Arial"/>
          <w:b/>
          <w:lang w:val="sr-Cyrl-CS"/>
        </w:rPr>
      </w:pPr>
      <w:r>
        <w:rPr>
          <w:rFonts w:ascii="Arial" w:hAnsi="Arial" w:cs="Arial"/>
          <w:b/>
          <w:lang w:val="sr-Cyrl-CS"/>
        </w:rPr>
        <w:t xml:space="preserve">     </w:t>
      </w:r>
      <w:r w:rsidR="002960B1">
        <w:rPr>
          <w:rFonts w:ascii="Arial" w:hAnsi="Arial" w:cs="Arial"/>
          <w:b/>
        </w:rPr>
        <w:t>НАРУЧ</w:t>
      </w:r>
      <w:r>
        <w:rPr>
          <w:rFonts w:ascii="Arial" w:hAnsi="Arial" w:cs="Arial"/>
          <w:b/>
        </w:rPr>
        <w:t>И</w:t>
      </w:r>
      <w:r>
        <w:rPr>
          <w:rFonts w:ascii="Arial" w:hAnsi="Arial" w:cs="Arial"/>
          <w:b/>
          <w:lang w:val="sr-Cyrl-CS"/>
        </w:rPr>
        <w:t>ЛА</w:t>
      </w:r>
      <w:r>
        <w:rPr>
          <w:rFonts w:ascii="Arial" w:hAnsi="Arial" w:cs="Arial"/>
          <w:b/>
        </w:rPr>
        <w:t>Ц</w:t>
      </w:r>
      <w:r>
        <w:rPr>
          <w:rFonts w:ascii="Arial" w:hAnsi="Arial" w:cs="Arial"/>
          <w:b/>
          <w:lang w:val="sr-Cyrl-CS"/>
        </w:rPr>
        <w:t xml:space="preserve"> ПОСЛА</w:t>
      </w:r>
      <w:r>
        <w:rPr>
          <w:rFonts w:ascii="Arial" w:hAnsi="Arial" w:cs="Arial"/>
          <w:b/>
        </w:rPr>
        <w:t xml:space="preserve"> </w:t>
      </w:r>
      <w:r w:rsidR="005520AD" w:rsidRPr="006A7FB3">
        <w:rPr>
          <w:rFonts w:ascii="Arial" w:hAnsi="Arial" w:cs="Arial"/>
          <w:b/>
        </w:rPr>
        <w:t xml:space="preserve">             </w:t>
      </w:r>
      <w:r>
        <w:rPr>
          <w:rFonts w:ascii="Arial" w:hAnsi="Arial" w:cs="Arial"/>
          <w:b/>
        </w:rPr>
        <w:t xml:space="preserve">                           </w:t>
      </w:r>
      <w:r>
        <w:rPr>
          <w:rFonts w:ascii="Arial" w:hAnsi="Arial" w:cs="Arial"/>
          <w:b/>
          <w:lang w:val="sr-Cyrl-CS"/>
        </w:rPr>
        <w:t xml:space="preserve"> </w:t>
      </w:r>
      <w:r w:rsidR="00BD7632">
        <w:rPr>
          <w:rFonts w:ascii="Arial" w:hAnsi="Arial" w:cs="Arial"/>
          <w:b/>
        </w:rPr>
        <w:t xml:space="preserve"> </w:t>
      </w:r>
      <w:r w:rsidR="002960B1">
        <w:rPr>
          <w:rFonts w:ascii="Arial" w:hAnsi="Arial" w:cs="Arial"/>
          <w:b/>
        </w:rPr>
        <w:t xml:space="preserve"> </w:t>
      </w:r>
      <w:r>
        <w:rPr>
          <w:rFonts w:ascii="Arial" w:hAnsi="Arial" w:cs="Arial"/>
          <w:b/>
        </w:rPr>
        <w:t xml:space="preserve"> </w:t>
      </w:r>
      <w:r>
        <w:rPr>
          <w:rFonts w:ascii="Arial" w:hAnsi="Arial" w:cs="Arial"/>
          <w:b/>
          <w:lang w:val="ru-RU"/>
        </w:rPr>
        <w:t xml:space="preserve">     </w:t>
      </w:r>
      <w:r w:rsidR="005520AD" w:rsidRPr="006A7FB3">
        <w:rPr>
          <w:rFonts w:ascii="Arial" w:hAnsi="Arial" w:cs="Arial"/>
          <w:b/>
          <w:lang w:val="ru-RU"/>
        </w:rPr>
        <w:t xml:space="preserve"> </w:t>
      </w:r>
      <w:r>
        <w:rPr>
          <w:rFonts w:ascii="Arial" w:hAnsi="Arial" w:cs="Arial"/>
          <w:b/>
          <w:lang w:val="ru-RU"/>
        </w:rPr>
        <w:t xml:space="preserve"> </w:t>
      </w:r>
      <w:r>
        <w:rPr>
          <w:rFonts w:ascii="Arial" w:hAnsi="Arial" w:cs="Arial"/>
          <w:b/>
        </w:rPr>
        <w:t>ИЗВРШИ</w:t>
      </w:r>
      <w:r>
        <w:rPr>
          <w:rFonts w:ascii="Arial" w:hAnsi="Arial" w:cs="Arial"/>
          <w:b/>
          <w:lang w:val="sr-Cyrl-CS"/>
        </w:rPr>
        <w:t>ЛА</w:t>
      </w:r>
      <w:r>
        <w:rPr>
          <w:rFonts w:ascii="Arial" w:hAnsi="Arial" w:cs="Arial"/>
          <w:b/>
        </w:rPr>
        <w:t>Ц</w:t>
      </w:r>
      <w:r>
        <w:rPr>
          <w:rFonts w:ascii="Arial" w:hAnsi="Arial" w:cs="Arial"/>
          <w:b/>
          <w:lang w:val="sr-Cyrl-CS"/>
        </w:rPr>
        <w:t xml:space="preserve"> ПОСЛА</w:t>
      </w:r>
      <w:r w:rsidR="005520AD" w:rsidRPr="006A7FB3">
        <w:rPr>
          <w:rFonts w:ascii="Arial" w:hAnsi="Arial" w:cs="Arial"/>
          <w:b/>
        </w:rPr>
        <w:t xml:space="preserve"> </w:t>
      </w:r>
    </w:p>
    <w:p w:rsidR="005520AD" w:rsidRPr="00A72700" w:rsidRDefault="005520AD" w:rsidP="005520AD">
      <w:pPr>
        <w:jc w:val="both"/>
        <w:rPr>
          <w:rFonts w:ascii="Arial" w:hAnsi="Arial" w:cs="Arial"/>
          <w:b/>
          <w:lang w:val="sr-Cyrl-CS"/>
        </w:rPr>
      </w:pPr>
    </w:p>
    <w:p w:rsidR="00BD7632" w:rsidRPr="006D55A4" w:rsidRDefault="00C3462B" w:rsidP="00BD7632">
      <w:pPr>
        <w:rPr>
          <w:rFonts w:ascii="Arial" w:hAnsi="Arial" w:cs="Arial"/>
          <w:b/>
          <w:lang w:val="sr-Cyrl-CS"/>
        </w:rPr>
      </w:pPr>
      <w:r>
        <w:rPr>
          <w:rFonts w:ascii="Arial" w:hAnsi="Arial" w:cs="Arial"/>
          <w:b/>
          <w:lang w:val="sr-Cyrl-CS"/>
        </w:rPr>
        <w:t xml:space="preserve">  </w:t>
      </w:r>
      <w:r w:rsidR="005520AD" w:rsidRPr="006A7FB3">
        <w:rPr>
          <w:rFonts w:ascii="Arial" w:hAnsi="Arial" w:cs="Arial"/>
          <w:b/>
          <w:lang w:val="sr-Latn-CS"/>
        </w:rPr>
        <w:t>__________________</w:t>
      </w:r>
      <w:r>
        <w:rPr>
          <w:rFonts w:ascii="Arial" w:hAnsi="Arial" w:cs="Arial"/>
          <w:b/>
          <w:lang w:val="sr-Cyrl-CS"/>
        </w:rPr>
        <w:t>_____</w:t>
      </w:r>
      <w:r>
        <w:rPr>
          <w:rFonts w:ascii="Arial" w:hAnsi="Arial" w:cs="Arial"/>
          <w:b/>
          <w:lang w:val="sr-Latn-CS"/>
        </w:rPr>
        <w:t xml:space="preserve">         </w:t>
      </w:r>
      <w:r w:rsidR="005520AD" w:rsidRPr="006A7FB3">
        <w:rPr>
          <w:rFonts w:ascii="Arial" w:hAnsi="Arial" w:cs="Arial"/>
          <w:b/>
          <w:lang w:val="sr-Latn-CS"/>
        </w:rPr>
        <w:t xml:space="preserve">                           </w:t>
      </w:r>
      <w:r>
        <w:rPr>
          <w:rFonts w:ascii="Arial" w:hAnsi="Arial" w:cs="Arial"/>
          <w:b/>
        </w:rPr>
        <w:t xml:space="preserve">     </w:t>
      </w:r>
      <w:r w:rsidR="005520AD" w:rsidRPr="006A7FB3">
        <w:rPr>
          <w:rFonts w:ascii="Arial" w:hAnsi="Arial" w:cs="Arial"/>
          <w:b/>
        </w:rPr>
        <w:t xml:space="preserve">   </w:t>
      </w:r>
      <w:r w:rsidR="005520AD" w:rsidRPr="006A7FB3">
        <w:rPr>
          <w:rFonts w:ascii="Arial" w:hAnsi="Arial" w:cs="Arial"/>
          <w:b/>
          <w:lang w:val="sr-Latn-CS"/>
        </w:rPr>
        <w:t>____________</w:t>
      </w:r>
      <w:r w:rsidR="005520AD" w:rsidRPr="006A7FB3">
        <w:rPr>
          <w:rFonts w:ascii="Arial" w:hAnsi="Arial" w:cs="Arial"/>
          <w:b/>
        </w:rPr>
        <w:t>_________</w:t>
      </w:r>
      <w:r w:rsidR="005520AD" w:rsidRPr="006A7FB3">
        <w:rPr>
          <w:rFonts w:ascii="Arial" w:hAnsi="Arial" w:cs="Arial"/>
          <w:b/>
          <w:lang w:val="sr-Latn-CS"/>
        </w:rPr>
        <w:t xml:space="preserve">                             </w:t>
      </w:r>
      <w:r w:rsidR="005520AD" w:rsidRPr="006A7FB3">
        <w:rPr>
          <w:rFonts w:ascii="Arial" w:hAnsi="Arial" w:cs="Arial"/>
          <w:b/>
        </w:rPr>
        <w:t xml:space="preserve">                             </w:t>
      </w:r>
      <w:r w:rsidR="005520AD" w:rsidRPr="006A7FB3">
        <w:rPr>
          <w:rFonts w:ascii="Arial" w:hAnsi="Arial" w:cs="Arial"/>
          <w:b/>
          <w:lang w:val="ru-RU"/>
        </w:rPr>
        <w:t xml:space="preserve">  </w:t>
      </w:r>
      <w:r w:rsidR="00BD7632" w:rsidRPr="0071502A">
        <w:rPr>
          <w:rFonts w:ascii="Arial" w:hAnsi="Arial" w:cs="Arial"/>
          <w:lang w:val="sr-Cyrl-CS"/>
        </w:rPr>
        <w:t xml:space="preserve"> </w:t>
      </w:r>
      <w:r w:rsidR="00F30161" w:rsidRPr="006D55A4">
        <w:rPr>
          <w:rFonts w:ascii="Arial" w:hAnsi="Arial" w:cs="Arial"/>
          <w:b/>
          <w:lang w:val="sr-Cyrl-CS"/>
        </w:rPr>
        <w:t>Никола Несторовић, начелник</w:t>
      </w:r>
      <w:r w:rsidR="00BD7632" w:rsidRPr="006D55A4">
        <w:rPr>
          <w:rFonts w:ascii="Arial" w:hAnsi="Arial" w:cs="Arial"/>
          <w:b/>
          <w:lang w:val="sr-Cyrl-CS"/>
        </w:rPr>
        <w:t xml:space="preserve"> </w:t>
      </w:r>
    </w:p>
    <w:p w:rsidR="005520AD" w:rsidRDefault="005520AD" w:rsidP="005520AD">
      <w:pPr>
        <w:tabs>
          <w:tab w:val="left" w:pos="5460"/>
        </w:tabs>
        <w:rPr>
          <w:rFonts w:ascii="Arial" w:hAnsi="Arial" w:cs="Arial"/>
          <w:lang w:val="sr-Cyrl-CS"/>
        </w:rPr>
      </w:pPr>
    </w:p>
    <w:p w:rsidR="007E6F66" w:rsidRPr="00C65397" w:rsidRDefault="007E6F66" w:rsidP="005520AD">
      <w:pPr>
        <w:tabs>
          <w:tab w:val="left" w:pos="5460"/>
        </w:tabs>
        <w:rPr>
          <w:rFonts w:ascii="Arial" w:hAnsi="Arial" w:cs="Arial"/>
          <w:lang w:val="sr-Cyrl-CS"/>
        </w:rPr>
      </w:pPr>
    </w:p>
    <w:p w:rsidR="00BD7632" w:rsidRDefault="00BD7632" w:rsidP="007E6F66">
      <w:pPr>
        <w:jc w:val="both"/>
        <w:rPr>
          <w:rFonts w:ascii="Arial" w:hAnsi="Arial" w:cs="Arial"/>
          <w:bCs/>
          <w:i/>
          <w:iCs/>
          <w:color w:val="auto"/>
          <w:sz w:val="22"/>
          <w:szCs w:val="22"/>
          <w:lang w:val="sr-Cyrl-CS"/>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 став 1. тачка 3. ЗЈН.</w:t>
      </w: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F30161" w:rsidRDefault="00F30161" w:rsidP="007E6F66">
      <w:pPr>
        <w:jc w:val="both"/>
        <w:rPr>
          <w:color w:val="auto"/>
          <w:sz w:val="22"/>
          <w:szCs w:val="22"/>
          <w:lang w:val="sr-Cyrl-CS"/>
        </w:rPr>
      </w:pPr>
    </w:p>
    <w:p w:rsidR="00CF32A6" w:rsidRDefault="00CF32A6" w:rsidP="007E6F66">
      <w:pPr>
        <w:jc w:val="both"/>
        <w:rPr>
          <w:color w:val="auto"/>
          <w:sz w:val="22"/>
          <w:szCs w:val="22"/>
          <w:lang w:val="sr-Cyrl-CS"/>
        </w:rPr>
      </w:pPr>
    </w:p>
    <w:p w:rsidR="00CF32A6" w:rsidRDefault="00CF32A6" w:rsidP="007E6F66">
      <w:pPr>
        <w:jc w:val="both"/>
        <w:rPr>
          <w:color w:val="auto"/>
          <w:sz w:val="22"/>
          <w:szCs w:val="22"/>
          <w:lang w:val="sr-Cyrl-CS"/>
        </w:rPr>
      </w:pPr>
    </w:p>
    <w:p w:rsidR="00CF32A6" w:rsidRDefault="00CF32A6" w:rsidP="007E6F66">
      <w:pPr>
        <w:jc w:val="both"/>
        <w:rPr>
          <w:color w:val="auto"/>
          <w:sz w:val="22"/>
          <w:szCs w:val="22"/>
          <w:lang w:val="sr-Cyrl-CS"/>
        </w:rPr>
      </w:pPr>
    </w:p>
    <w:p w:rsidR="00CF32A6" w:rsidRDefault="00CF32A6" w:rsidP="007E6F66">
      <w:pPr>
        <w:jc w:val="both"/>
        <w:rPr>
          <w:color w:val="auto"/>
          <w:sz w:val="22"/>
          <w:szCs w:val="22"/>
          <w:lang w:val="sr-Cyrl-CS"/>
        </w:rPr>
      </w:pPr>
    </w:p>
    <w:p w:rsidR="00CF32A6" w:rsidRDefault="00CF32A6" w:rsidP="007E6F66">
      <w:pPr>
        <w:jc w:val="both"/>
        <w:rPr>
          <w:color w:val="auto"/>
          <w:sz w:val="22"/>
          <w:szCs w:val="22"/>
          <w:lang w:val="sr-Cyrl-CS"/>
        </w:rPr>
      </w:pPr>
    </w:p>
    <w:p w:rsidR="00F30161" w:rsidRPr="00F30161" w:rsidRDefault="00F30161" w:rsidP="007E6F66">
      <w:pPr>
        <w:jc w:val="both"/>
        <w:rPr>
          <w:color w:val="auto"/>
          <w:sz w:val="22"/>
          <w:szCs w:val="22"/>
          <w:lang w:val="sr-Cyrl-CS"/>
        </w:rPr>
      </w:pPr>
    </w:p>
    <w:p w:rsidR="00BD7632" w:rsidRPr="008566BF" w:rsidRDefault="006172C7" w:rsidP="00BD7632">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00F30161">
        <w:rPr>
          <w:rFonts w:ascii="Arial" w:eastAsia="TimesNewRomanPSMT" w:hAnsi="Arial" w:cs="Arial"/>
          <w:bCs/>
          <w:lang w:val="ru-RU"/>
        </w:rPr>
        <w:t xml:space="preserve"> </w:t>
      </w:r>
      <w:r w:rsidR="00F30161" w:rsidRPr="00F30161">
        <w:rPr>
          <w:rFonts w:ascii="Arial" w:hAnsi="Arial" w:cs="Arial"/>
          <w:iCs/>
          <w:lang w:val="ru-RU"/>
        </w:rPr>
        <w:t>О</w:t>
      </w:r>
      <w:r w:rsidRPr="00F30161">
        <w:rPr>
          <w:rFonts w:ascii="Arial" w:hAnsi="Arial" w:cs="Arial"/>
          <w:iCs/>
          <w:lang w:val="sr-Cyrl-CS"/>
        </w:rPr>
        <w:t>пштин</w:t>
      </w:r>
      <w:r w:rsidR="00F30161">
        <w:rPr>
          <w:rFonts w:ascii="Arial" w:hAnsi="Arial" w:cs="Arial"/>
          <w:iCs/>
          <w:lang w:val="sr-Cyrl-CS"/>
        </w:rPr>
        <w:t>а</w:t>
      </w:r>
      <w:r>
        <w:rPr>
          <w:rFonts w:ascii="Arial" w:hAnsi="Arial" w:cs="Arial"/>
          <w:iCs/>
          <w:lang w:val="sr-Cyrl-CS"/>
        </w:rPr>
        <w:t xml:space="preserve"> Баточина</w:t>
      </w:r>
      <w:r w:rsidR="00F30161">
        <w:rPr>
          <w:rFonts w:ascii="Arial" w:hAnsi="Arial" w:cs="Arial"/>
          <w:iCs/>
          <w:lang w:val="sr-Cyrl-CS"/>
        </w:rPr>
        <w:t>,</w:t>
      </w:r>
      <w:r w:rsidR="00F30161" w:rsidRPr="00F30161">
        <w:rPr>
          <w:rFonts w:ascii="Arial" w:hAnsi="Arial" w:cs="Arial"/>
          <w:iCs/>
          <w:lang w:val="sr-Cyrl-CS"/>
        </w:rPr>
        <w:t xml:space="preserve"> </w:t>
      </w:r>
      <w:r w:rsidR="00F30161">
        <w:rPr>
          <w:rFonts w:ascii="Arial" w:hAnsi="Arial" w:cs="Arial"/>
          <w:iCs/>
          <w:lang w:val="sr-Cyrl-CS"/>
        </w:rPr>
        <w:t>Општинска управа</w:t>
      </w:r>
      <w:r>
        <w:rPr>
          <w:rFonts w:ascii="Arial" w:hAnsi="Arial" w:cs="Arial"/>
          <w:iCs/>
          <w:lang w:val="sr-Cyrl-CS"/>
        </w:rPr>
        <w:t>,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F3016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CF32A6" w:rsidRPr="00A314D3">
        <w:rPr>
          <w:rFonts w:ascii="Arial" w:hAnsi="Arial" w:cs="Arial"/>
          <w:b/>
          <w:bCs/>
        </w:rPr>
        <w:t xml:space="preserve">Услуге стручног надзора за </w:t>
      </w:r>
      <w:r w:rsidR="00CF32A6" w:rsidRPr="00A314D3">
        <w:rPr>
          <w:rFonts w:ascii="Arial" w:hAnsi="Arial" w:cs="Arial"/>
          <w:b/>
          <w:bCs/>
          <w:lang w:val="sr-Cyrl-CS"/>
        </w:rPr>
        <w:t>набавку</w:t>
      </w:r>
      <w:r w:rsidR="00CF32A6" w:rsidRPr="00A314D3">
        <w:rPr>
          <w:rFonts w:ascii="Arial" w:hAnsi="Arial" w:cs="Arial"/>
          <w:b/>
          <w:bCs/>
        </w:rPr>
        <w:t xml:space="preserve"> опреме за рационализацију потрошње електричне енергије на мрежи јавног осветљења, IV </w:t>
      </w:r>
      <w:r w:rsidR="00CF32A6" w:rsidRPr="00A314D3">
        <w:rPr>
          <w:rFonts w:ascii="Arial" w:hAnsi="Arial" w:cs="Arial"/>
          <w:b/>
          <w:bCs/>
          <w:lang w:val="sr-Cyrl-CS"/>
        </w:rPr>
        <w:t>фаза</w:t>
      </w:r>
      <w:r w:rsidR="00CF32A6" w:rsidRPr="008566BF">
        <w:rPr>
          <w:rFonts w:ascii="Arial" w:eastAsia="TimesNewRomanPS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3A63AE">
        <w:rPr>
          <w:rFonts w:ascii="Arial" w:hAnsi="Arial" w:cs="Arial"/>
          <w:b/>
          <w:color w:val="auto"/>
          <w:lang w:val="ru-RU"/>
        </w:rPr>
        <w:t>05.</w:t>
      </w:r>
      <w:r w:rsidR="00CF32A6">
        <w:rPr>
          <w:rFonts w:ascii="Arial" w:hAnsi="Arial" w:cs="Arial"/>
          <w:b/>
          <w:color w:val="auto"/>
          <w:lang w:val="ru-RU"/>
        </w:rPr>
        <w:t>09</w:t>
      </w:r>
      <w:r w:rsidR="006D55A4" w:rsidRPr="006D55A4">
        <w:rPr>
          <w:rFonts w:ascii="Arial" w:hAnsi="Arial" w:cs="Arial"/>
          <w:b/>
          <w:color w:val="auto"/>
          <w:lang w:val="ru-RU"/>
        </w:rPr>
        <w:t>.201</w:t>
      </w:r>
      <w:r w:rsidR="00CF32A6">
        <w:rPr>
          <w:rFonts w:ascii="Arial" w:hAnsi="Arial" w:cs="Arial"/>
          <w:b/>
          <w:color w:val="auto"/>
          <w:lang w:val="ru-RU"/>
        </w:rPr>
        <w:t>9</w:t>
      </w:r>
      <w:r w:rsidRPr="006D55A4">
        <w:rPr>
          <w:rFonts w:ascii="Arial" w:hAnsi="Arial" w:cs="Arial"/>
          <w:b/>
          <w:color w:val="auto"/>
          <w:lang w:val="ru-RU"/>
        </w:rPr>
        <w:t xml:space="preserve">. године до </w:t>
      </w:r>
      <w:r w:rsidRPr="003A63AE">
        <w:rPr>
          <w:rFonts w:ascii="Arial" w:hAnsi="Arial" w:cs="Arial"/>
          <w:b/>
          <w:color w:val="auto"/>
          <w:lang w:val="ru-RU"/>
        </w:rPr>
        <w:t>1</w:t>
      </w:r>
      <w:r w:rsidR="006D55A4" w:rsidRPr="003A63AE">
        <w:rPr>
          <w:rFonts w:ascii="Arial" w:hAnsi="Arial" w:cs="Arial"/>
          <w:b/>
          <w:color w:val="auto"/>
        </w:rPr>
        <w:t>2</w:t>
      </w:r>
      <w:r w:rsidRPr="006D55A4">
        <w:rPr>
          <w:rFonts w:ascii="Arial" w:hAnsi="Arial" w:cs="Arial"/>
          <w:b/>
          <w:color w:val="auto"/>
          <w:lang w:val="ru-RU"/>
        </w:rPr>
        <w:t xml:space="preserve"> часова.</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скупштинској сали општине Баточина у </w:t>
      </w:r>
      <w:r w:rsidRPr="003A63AE">
        <w:rPr>
          <w:rFonts w:ascii="Arial" w:hAnsi="Arial" w:cs="Arial"/>
          <w:b/>
          <w:color w:val="auto"/>
          <w:lang w:val="sr-Cyrl-CS"/>
        </w:rPr>
        <w:t>1</w:t>
      </w:r>
      <w:r w:rsidR="006D55A4" w:rsidRPr="003A63AE">
        <w:rPr>
          <w:rFonts w:ascii="Arial" w:hAnsi="Arial" w:cs="Arial"/>
          <w:b/>
          <w:color w:val="auto"/>
        </w:rPr>
        <w:t>2</w:t>
      </w:r>
      <w:r w:rsidRPr="003A63AE">
        <w:rPr>
          <w:rFonts w:ascii="Arial" w:hAnsi="Arial" w:cs="Arial"/>
          <w:b/>
          <w:color w:val="auto"/>
          <w:lang w:val="sr-Cyrl-CS"/>
        </w:rPr>
        <w:t>:30</w:t>
      </w:r>
      <w:r w:rsidRPr="006D55A4">
        <w:rPr>
          <w:rFonts w:ascii="Arial" w:hAnsi="Arial" w:cs="Arial"/>
          <w:b/>
          <w:color w:val="auto"/>
          <w:lang w:val="sr-Cyrl-CS"/>
        </w:rPr>
        <w:t xml:space="preserve">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изјаве понуђача о </w:t>
      </w:r>
      <w:r w:rsidR="00C9663E">
        <w:rPr>
          <w:rFonts w:ascii="Arial" w:hAnsi="Arial" w:cs="Arial"/>
          <w:color w:val="auto"/>
          <w:lang w:val="sr-Cyrl-CS"/>
        </w:rPr>
        <w:t xml:space="preserve">поштовању обавеза из </w:t>
      </w:r>
      <w:r w:rsidRPr="00447B01">
        <w:rPr>
          <w:rFonts w:ascii="Arial" w:hAnsi="Arial" w:cs="Arial"/>
          <w:color w:val="auto"/>
        </w:rPr>
        <w:t xml:space="preserve"> чл. 75. </w:t>
      </w:r>
      <w:r w:rsidR="00C9663E">
        <w:rPr>
          <w:rFonts w:ascii="Arial" w:hAnsi="Arial" w:cs="Arial"/>
          <w:color w:val="auto"/>
          <w:lang w:val="sr-Cyrl-CS"/>
        </w:rPr>
        <w:t xml:space="preserve">ст. 2. </w:t>
      </w:r>
      <w:r w:rsidRPr="00447B01">
        <w:rPr>
          <w:rFonts w:ascii="Arial" w:hAnsi="Arial" w:cs="Arial"/>
          <w:color w:val="auto"/>
        </w:rPr>
        <w:t>ЗЈН (Образац 5);</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w:t>
      </w:r>
      <w:r w:rsidR="00C9663E">
        <w:rPr>
          <w:rFonts w:ascii="Arial" w:hAnsi="Arial" w:cs="Arial"/>
          <w:color w:val="auto"/>
          <w:lang w:val="sr-Cyrl-CS"/>
        </w:rPr>
        <w:t>поштовању обавеза из</w:t>
      </w:r>
      <w:r w:rsidRPr="00447B01">
        <w:rPr>
          <w:rFonts w:ascii="Arial" w:hAnsi="Arial" w:cs="Arial"/>
          <w:color w:val="auto"/>
        </w:rPr>
        <w:t xml:space="preserve"> чл. 75.</w:t>
      </w:r>
      <w:r w:rsidR="00C9663E">
        <w:rPr>
          <w:rFonts w:ascii="Arial" w:hAnsi="Arial" w:cs="Arial"/>
          <w:color w:val="auto"/>
          <w:lang w:val="sr-Cyrl-CS"/>
        </w:rPr>
        <w:t xml:space="preserve"> ст. 2. ЗЈН</w:t>
      </w:r>
      <w:r w:rsidRPr="00447B01">
        <w:rPr>
          <w:rFonts w:ascii="Arial" w:hAnsi="Arial" w:cs="Arial"/>
          <w:color w:val="auto"/>
        </w:rPr>
        <w:t xml:space="preserve"> (Образац 6), </w:t>
      </w:r>
      <w:r w:rsidRPr="008263C7">
        <w:rPr>
          <w:rFonts w:ascii="Arial" w:hAnsi="Arial" w:cs="Arial"/>
          <w:color w:val="auto"/>
          <w:u w:val="single"/>
        </w:rPr>
        <w:t>уколико понуђач подноси понуду са подизвођачем;</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r w:rsidR="003A63AE">
        <w:rPr>
          <w:rFonts w:ascii="Arial" w:eastAsiaTheme="minorHAnsi" w:hAnsi="Arial" w:cs="Arial"/>
          <w:color w:val="auto"/>
          <w:kern w:val="0"/>
          <w:lang w:val="sr-Cyrl-CS" w:eastAsia="en-US"/>
        </w:rPr>
        <w:t>.</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C9663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CF32A6" w:rsidRPr="007D7C9A" w:rsidRDefault="00CF32A6" w:rsidP="00CF32A6">
      <w:pPr>
        <w:jc w:val="both"/>
        <w:rPr>
          <w:rFonts w:ascii="Arial" w:eastAsia="TimesNewRomanPS-BoldMT" w:hAnsi="Arial" w:cs="Arial"/>
          <w:b/>
          <w:bCs/>
          <w:lang w:val="ru-RU"/>
        </w:rPr>
      </w:pPr>
      <w:r w:rsidRPr="003A7CFB">
        <w:rPr>
          <w:rFonts w:ascii="Arial" w:eastAsia="TimesNewRomanPSMT" w:hAnsi="Arial" w:cs="Arial"/>
          <w:bCs/>
          <w:iCs/>
          <w:lang w:val="ru-RU"/>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w:t>
      </w:r>
      <w:r w:rsidRPr="00CF32A6">
        <w:rPr>
          <w:rFonts w:ascii="Arial" w:hAnsi="Arial" w:cs="Arial"/>
          <w:b/>
          <w:bCs/>
        </w:rPr>
        <w:t xml:space="preserve"> </w:t>
      </w:r>
      <w:r w:rsidRPr="00A314D3">
        <w:rPr>
          <w:rFonts w:ascii="Arial" w:hAnsi="Arial" w:cs="Arial"/>
          <w:b/>
          <w:bCs/>
        </w:rPr>
        <w:t xml:space="preserve">Услуге стручног надзора за </w:t>
      </w:r>
      <w:r w:rsidRPr="00A314D3">
        <w:rPr>
          <w:rFonts w:ascii="Arial" w:hAnsi="Arial" w:cs="Arial"/>
          <w:b/>
          <w:bCs/>
          <w:lang w:val="sr-Cyrl-CS"/>
        </w:rPr>
        <w:t>набавку</w:t>
      </w:r>
      <w:r w:rsidRPr="00A314D3">
        <w:rPr>
          <w:rFonts w:ascii="Arial" w:hAnsi="Arial" w:cs="Arial"/>
          <w:b/>
          <w:bCs/>
        </w:rPr>
        <w:t xml:space="preserve"> опреме за рационализацију потрошње електричне енергије на мрежи јавног осветљења, IV </w:t>
      </w:r>
      <w:r w:rsidRPr="00A314D3">
        <w:rPr>
          <w:rFonts w:ascii="Arial" w:hAnsi="Arial" w:cs="Arial"/>
          <w:b/>
          <w:bCs/>
          <w:lang w:val="sr-Cyrl-CS"/>
        </w:rPr>
        <w:t>фаза</w:t>
      </w:r>
      <w:r>
        <w:rPr>
          <w:rFonts w:ascii="Arial" w:hAnsi="Arial" w:cs="Arial"/>
          <w:b/>
          <w:lang w:val="ru-RU"/>
        </w:rPr>
        <w:t xml:space="preserve">, </w:t>
      </w:r>
      <w:r>
        <w:rPr>
          <w:rFonts w:ascii="Arial" w:hAnsi="Arial" w:cs="Arial"/>
          <w:b/>
          <w:lang w:val="sr-Cyrl-CS"/>
        </w:rPr>
        <w:t>ЈНВВ бр. 13/2019</w:t>
      </w:r>
      <w:r>
        <w:rPr>
          <w:rFonts w:ascii="Arial" w:eastAsia="TimesNewRomanPS-BoldMT" w:hAnsi="Arial" w:cs="Arial"/>
          <w:b/>
          <w:bCs/>
        </w:rPr>
        <w:t xml:space="preserve"> </w:t>
      </w:r>
      <w:r>
        <w:rPr>
          <w:rFonts w:ascii="Arial" w:eastAsia="TimesNewRomanPSMT" w:hAnsi="Arial" w:cs="Arial"/>
          <w:b/>
          <w:bCs/>
          <w:lang w:val="ru-RU"/>
        </w:rPr>
        <w:t xml:space="preserve">- </w:t>
      </w:r>
      <w:r>
        <w:rPr>
          <w:rFonts w:ascii="Arial" w:eastAsia="TimesNewRomanPS-BoldMT" w:hAnsi="Arial" w:cs="Arial"/>
          <w:b/>
          <w:bCs/>
          <w:lang w:val="ru-RU"/>
        </w:rPr>
        <w:t>НЕ ОТВАРАТИ</w:t>
      </w:r>
      <w:r w:rsidRPr="003A7CFB">
        <w:rPr>
          <w:rFonts w:ascii="Arial" w:eastAsia="TimesNewRomanPS-BoldMT" w:hAnsi="Arial" w:cs="Arial"/>
          <w:b/>
          <w:bCs/>
          <w:lang w:val="ru-RU"/>
        </w:rPr>
        <w:t>”.</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F129A1" w:rsidRPr="00795750" w:rsidRDefault="00F129A1" w:rsidP="00BD7632">
      <w:pPr>
        <w:jc w:val="both"/>
        <w:rPr>
          <w:rFonts w:ascii="Arial" w:hAnsi="Arial" w:cs="Arial"/>
          <w:b/>
          <w:i/>
          <w:iCs/>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574F8C">
        <w:rPr>
          <w:rFonts w:ascii="Arial" w:hAnsi="Arial" w:cs="Arial"/>
          <w:b/>
          <w:bCs/>
          <w:i/>
          <w:iCs/>
          <w:lang w:val="ru-RU"/>
        </w:rPr>
        <w:t>7.</w:t>
      </w:r>
      <w:r w:rsidRPr="008566BF">
        <w:rPr>
          <w:rFonts w:ascii="Arial" w:hAnsi="Arial" w:cs="Arial"/>
          <w:b/>
          <w:bCs/>
          <w:i/>
          <w:iCs/>
          <w:lang w:val="ru-RU"/>
        </w:rPr>
        <w:t xml:space="preserve">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w:t>
      </w:r>
      <w:r w:rsidRPr="008566BF">
        <w:rPr>
          <w:rFonts w:ascii="Arial" w:hAnsi="Arial" w:cs="Arial"/>
          <w:iCs/>
          <w:lang w:val="ru-RU"/>
        </w:rPr>
        <w:lastRenderedPageBreak/>
        <w:t xml:space="preserve">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BB26C4" w:rsidRDefault="00BD7632" w:rsidP="00BD7632">
      <w:pPr>
        <w:jc w:val="both"/>
        <w:rPr>
          <w:rFonts w:ascii="Arial" w:eastAsia="TimesNewRomanPSMT" w:hAnsi="Arial" w:cs="Arial"/>
          <w:bCs/>
          <w:color w:val="auto"/>
          <w:lang w:val="sr-Cyrl-CS"/>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00BB26C4">
        <w:rPr>
          <w:rFonts w:ascii="Arial" w:eastAsia="TimesNewRomanPSMT" w:hAnsi="Arial" w:cs="Arial"/>
          <w:bCs/>
          <w:color w:val="auto"/>
          <w:lang w:val="sr-Cyrl-CS"/>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r>
        <w:rPr>
          <w:rFonts w:ascii="Arial" w:hAnsi="Arial" w:cs="Arial"/>
        </w:rPr>
        <w:t>Понуду може поднети група понуђача.</w:t>
      </w:r>
    </w:p>
    <w:p w:rsidR="00BD7632" w:rsidRDefault="00BD7632" w:rsidP="00BD7632">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795750" w:rsidRDefault="00BD7632" w:rsidP="00BD7632">
      <w:pPr>
        <w:jc w:val="both"/>
        <w:rPr>
          <w:rFonts w:ascii="Arial" w:hAnsi="Arial" w:cs="Arial"/>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574F8C" w:rsidRDefault="00574F8C" w:rsidP="00BD7632">
      <w:pPr>
        <w:jc w:val="both"/>
        <w:rPr>
          <w:rFonts w:ascii="Arial" w:hAnsi="Arial" w:cs="Arial"/>
          <w:b/>
          <w:bCs/>
          <w:i/>
          <w:iCs/>
          <w:lang w:val="ru-RU"/>
        </w:rPr>
      </w:pPr>
    </w:p>
    <w:p w:rsidR="00BD7632" w:rsidRPr="008566BF" w:rsidRDefault="00BD7632" w:rsidP="00BD7632">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795750" w:rsidRDefault="00795750" w:rsidP="00795750">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извршеног посла из испостављене ситуације за послове монтаже</w:t>
      </w:r>
      <w:r w:rsidRPr="00762D87">
        <w:rPr>
          <w:rFonts w:ascii="Arial" w:hAnsi="Arial" w:cs="Arial"/>
        </w:rPr>
        <w:t xml:space="preserve"> </w:t>
      </w:r>
      <w:r w:rsidRPr="00762D87">
        <w:rPr>
          <w:rFonts w:ascii="Arial" w:hAnsi="Arial" w:cs="Arial"/>
          <w:lang w:val="sr-Cyrl-CS"/>
        </w:rPr>
        <w:t>опреме</w:t>
      </w:r>
      <w:r w:rsidRPr="00762D87">
        <w:rPr>
          <w:rFonts w:ascii="Arial" w:hAnsi="Arial" w:cs="Arial"/>
        </w:rPr>
        <w:t xml:space="preserve"> за рационализацију</w:t>
      </w:r>
      <w:r w:rsidRPr="00762D87">
        <w:rPr>
          <w:rFonts w:ascii="Arial" w:hAnsi="Arial" w:cs="Arial"/>
          <w:lang w:val="sr-Cyrl-CS"/>
        </w:rPr>
        <w:t xml:space="preserve"> потрошње електричне енергије на мрежи </w:t>
      </w:r>
      <w:r w:rsidRPr="00762D87">
        <w:rPr>
          <w:rFonts w:ascii="Arial" w:hAnsi="Arial" w:cs="Arial"/>
        </w:rPr>
        <w:t>јавн</w:t>
      </w:r>
      <w:r w:rsidRPr="00762D87">
        <w:rPr>
          <w:rFonts w:ascii="Arial" w:hAnsi="Arial" w:cs="Arial"/>
          <w:lang w:val="sr-Cyrl-CS"/>
        </w:rPr>
        <w:t>ог</w:t>
      </w:r>
      <w:r w:rsidRPr="00762D87">
        <w:rPr>
          <w:rFonts w:ascii="Arial" w:hAnsi="Arial" w:cs="Arial"/>
        </w:rPr>
        <w:t xml:space="preserve"> осветљењ</w:t>
      </w:r>
      <w:r w:rsidRPr="00762D87">
        <w:rPr>
          <w:rFonts w:ascii="Arial" w:hAnsi="Arial" w:cs="Arial"/>
          <w:lang w:val="sr-Cyrl-CS"/>
        </w:rPr>
        <w:t>а</w:t>
      </w:r>
      <w:r>
        <w:rPr>
          <w:rFonts w:ascii="Arial" w:hAnsi="Arial" w:cs="Arial"/>
          <w:lang w:val="sr-Cyrl-CS"/>
        </w:rPr>
        <w:t>.</w:t>
      </w:r>
    </w:p>
    <w:p w:rsidR="00795750" w:rsidRPr="00285132" w:rsidRDefault="00795750" w:rsidP="00795750">
      <w:pPr>
        <w:jc w:val="both"/>
        <w:rPr>
          <w:rFonts w:ascii="Arial" w:hAnsi="Arial" w:cs="Arial"/>
          <w:iCs/>
          <w:lang w:val="sr-Cyrl-CS"/>
        </w:rPr>
      </w:pPr>
      <w:r>
        <w:rPr>
          <w:rFonts w:ascii="Arial" w:hAnsi="Arial" w:cs="Arial"/>
          <w:iCs/>
        </w:rPr>
        <w:lastRenderedPageBreak/>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sidR="00BB26C4">
        <w:rPr>
          <w:rFonts w:ascii="Arial" w:eastAsia="TimesNewRomanPSMT" w:hAnsi="Arial" w:cs="Arial"/>
          <w:i/>
          <w:lang w:val="sr-Cyrl-CS"/>
        </w:rPr>
        <w:t>, 68/2015 и 113/2017</w:t>
      </w:r>
      <w:r>
        <w:rPr>
          <w:rFonts w:ascii="Arial" w:eastAsia="TimesNewRomanPSMT" w:hAnsi="Arial" w:cs="Arial"/>
          <w:i/>
        </w:rPr>
        <w:t>)</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sidR="00BB26C4">
        <w:rPr>
          <w:rFonts w:ascii="Arial" w:hAnsi="Arial" w:cs="Arial"/>
          <w:iCs/>
          <w:lang w:val="sr-Cyrl-CS"/>
        </w:rPr>
        <w:t>регистровања</w:t>
      </w:r>
      <w:r>
        <w:rPr>
          <w:rFonts w:ascii="Arial" w:hAnsi="Arial" w:cs="Arial"/>
          <w:iCs/>
        </w:rPr>
        <w:t xml:space="preserve">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
    <w:p w:rsidR="00F34BFC" w:rsidRDefault="00795750" w:rsidP="00F34BFC">
      <w:pPr>
        <w:jc w:val="both"/>
        <w:rPr>
          <w:rFonts w:ascii="Arial" w:hAnsi="Arial" w:cs="Arial"/>
          <w:iCs/>
          <w:lang w:val="sr-Cyrl-CS"/>
        </w:rPr>
      </w:pPr>
      <w:r>
        <w:rPr>
          <w:rFonts w:ascii="Arial" w:hAnsi="Arial" w:cs="Arial"/>
          <w:iCs/>
        </w:rPr>
        <w:t>Плаћање се врши уплатом на рачун понуђача.</w:t>
      </w:r>
    </w:p>
    <w:p w:rsidR="00574F8C" w:rsidRPr="00574F8C" w:rsidRDefault="00574F8C" w:rsidP="00F34BFC">
      <w:pPr>
        <w:jc w:val="both"/>
        <w:rPr>
          <w:rFonts w:ascii="Arial" w:hAnsi="Arial" w:cs="Arial"/>
          <w:iCs/>
          <w:lang w:val="sr-Cyrl-CS"/>
        </w:rPr>
      </w:pP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795750" w:rsidRPr="00285132" w:rsidRDefault="00795750" w:rsidP="00795750">
      <w:pPr>
        <w:jc w:val="both"/>
        <w:rPr>
          <w:rFonts w:ascii="Arial" w:hAnsi="Arial" w:cs="Arial"/>
          <w:lang w:val="sr-Cyrl-CS"/>
        </w:rPr>
      </w:pPr>
      <w:r w:rsidRPr="0054398B">
        <w:rPr>
          <w:rFonts w:ascii="Arial" w:hAnsi="Arial" w:cs="Arial"/>
          <w:lang w:val="sr-Cyrl-CS"/>
        </w:rPr>
        <w:t xml:space="preserve">Рок извршења услуге стручног надзора ће бити везан за рок извршења </w:t>
      </w:r>
      <w:r>
        <w:rPr>
          <w:rFonts w:ascii="Arial" w:hAnsi="Arial" w:cs="Arial"/>
          <w:iCs/>
          <w:lang w:val="sr-Cyrl-CS"/>
        </w:rPr>
        <w:t>послова монтаже</w:t>
      </w:r>
      <w:r w:rsidRPr="00762D87">
        <w:rPr>
          <w:rFonts w:ascii="Arial" w:hAnsi="Arial" w:cs="Arial"/>
        </w:rPr>
        <w:t xml:space="preserve"> </w:t>
      </w:r>
      <w:r w:rsidRPr="00762D87">
        <w:rPr>
          <w:rFonts w:ascii="Arial" w:hAnsi="Arial" w:cs="Arial"/>
          <w:lang w:val="sr-Cyrl-CS"/>
        </w:rPr>
        <w:t>опреме</w:t>
      </w:r>
      <w:r w:rsidRPr="00762D87">
        <w:rPr>
          <w:rFonts w:ascii="Arial" w:hAnsi="Arial" w:cs="Arial"/>
        </w:rPr>
        <w:t xml:space="preserve"> за рационализацију</w:t>
      </w:r>
      <w:r w:rsidRPr="00762D87">
        <w:rPr>
          <w:rFonts w:ascii="Arial" w:hAnsi="Arial" w:cs="Arial"/>
          <w:lang w:val="sr-Cyrl-CS"/>
        </w:rPr>
        <w:t xml:space="preserve"> потрошње електричне енергије на мрежи </w:t>
      </w:r>
      <w:r w:rsidRPr="00762D87">
        <w:rPr>
          <w:rFonts w:ascii="Arial" w:hAnsi="Arial" w:cs="Arial"/>
        </w:rPr>
        <w:t>јавн</w:t>
      </w:r>
      <w:r w:rsidRPr="00762D87">
        <w:rPr>
          <w:rFonts w:ascii="Arial" w:hAnsi="Arial" w:cs="Arial"/>
          <w:lang w:val="sr-Cyrl-CS"/>
        </w:rPr>
        <w:t>ог</w:t>
      </w:r>
      <w:r w:rsidRPr="00762D87">
        <w:rPr>
          <w:rFonts w:ascii="Arial" w:hAnsi="Arial" w:cs="Arial"/>
        </w:rPr>
        <w:t xml:space="preserve"> осветљењ</w:t>
      </w:r>
      <w:r w:rsidRPr="00762D87">
        <w:rPr>
          <w:rFonts w:ascii="Arial" w:hAnsi="Arial" w:cs="Arial"/>
          <w:lang w:val="sr-Cyrl-CS"/>
        </w:rPr>
        <w:t>а</w:t>
      </w:r>
      <w:r>
        <w:rPr>
          <w:rFonts w:ascii="Arial" w:hAnsi="Arial" w:cs="Arial"/>
        </w:rPr>
        <w:t xml:space="preserve">, </w:t>
      </w:r>
      <w:r w:rsidRPr="0054398B">
        <w:rPr>
          <w:rFonts w:ascii="Arial" w:hAnsi="Arial" w:cs="Arial"/>
          <w:lang w:val="sr-Cyrl-CS"/>
        </w:rPr>
        <w:t>над којима ће се вршити стручни надзор.</w:t>
      </w:r>
    </w:p>
    <w:p w:rsidR="00F34BFC" w:rsidRDefault="00795750" w:rsidP="00F34BFC">
      <w:pPr>
        <w:jc w:val="both"/>
        <w:rPr>
          <w:rFonts w:ascii="Arial" w:hAnsi="Arial" w:cs="Arial"/>
          <w:lang w:val="sr-Cyrl-CS"/>
        </w:rPr>
      </w:pPr>
      <w:r>
        <w:rPr>
          <w:rFonts w:ascii="Arial" w:hAnsi="Arial" w:cs="Arial"/>
          <w:lang w:val="sr-Cyrl-CS"/>
        </w:rPr>
        <w:t>Пружалац</w:t>
      </w:r>
      <w:r w:rsidRPr="00285132">
        <w:rPr>
          <w:rFonts w:ascii="Arial" w:hAnsi="Arial" w:cs="Arial"/>
        </w:rPr>
        <w:t xml:space="preserve"> услуга надзора дужан је да надзор врши до коначног рока за </w:t>
      </w:r>
      <w:r w:rsidR="003A63AE">
        <w:rPr>
          <w:rFonts w:ascii="Arial" w:hAnsi="Arial" w:cs="Arial"/>
          <w:lang w:val="sr-Cyrl-CS"/>
        </w:rPr>
        <w:t>завршетак</w:t>
      </w:r>
      <w:r>
        <w:rPr>
          <w:rFonts w:ascii="Arial" w:hAnsi="Arial" w:cs="Arial"/>
          <w:lang w:val="sr-Cyrl-CS"/>
        </w:rPr>
        <w:t xml:space="preserve"> посла</w:t>
      </w:r>
      <w:r w:rsidRPr="00285132">
        <w:rPr>
          <w:rFonts w:ascii="Arial" w:hAnsi="Arial" w:cs="Arial"/>
        </w:rPr>
        <w:t xml:space="preserve">, а према уговору закљученом између Наручиоца и </w:t>
      </w:r>
      <w:r>
        <w:rPr>
          <w:rFonts w:ascii="Arial" w:hAnsi="Arial" w:cs="Arial"/>
          <w:lang w:val="sr-Cyrl-CS"/>
        </w:rPr>
        <w:t>Добављача.</w:t>
      </w:r>
    </w:p>
    <w:p w:rsidR="00574F8C" w:rsidRPr="00BB26C4" w:rsidRDefault="00574F8C" w:rsidP="00F34BFC">
      <w:pPr>
        <w:jc w:val="both"/>
        <w:rPr>
          <w:rFonts w:ascii="Arial" w:hAnsi="Arial" w:cs="Arial"/>
          <w:lang w:val="sr-Cyrl-CS"/>
        </w:rPr>
      </w:pP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F34BFC" w:rsidRDefault="00F34BFC" w:rsidP="00F34BFC">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Default="00F34BFC" w:rsidP="00F34BFC">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BD7632" w:rsidRPr="008566BF" w:rsidRDefault="00BD7632" w:rsidP="00BD7632">
      <w:pPr>
        <w:jc w:val="both"/>
        <w:rPr>
          <w:rFonts w:ascii="Arial" w:hAnsi="Arial" w:cs="Arial"/>
          <w:b/>
          <w:color w:val="auto"/>
          <w:u w:val="single"/>
          <w:lang w:val="ru-RU"/>
        </w:rPr>
      </w:pPr>
    </w:p>
    <w:p w:rsidR="00BD7632"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B26C4" w:rsidRPr="008566BF" w:rsidRDefault="00BB26C4" w:rsidP="00BD7632">
      <w:pPr>
        <w:jc w:val="both"/>
        <w:rPr>
          <w:rFonts w:ascii="Arial" w:hAnsi="Arial" w:cs="Arial"/>
          <w:b/>
          <w:bCs/>
          <w:i/>
          <w:iCs/>
          <w:lang w:val="ru-RU"/>
        </w:rPr>
      </w:pPr>
    </w:p>
    <w:p w:rsidR="00BB26C4" w:rsidRPr="008566BF" w:rsidRDefault="00BB26C4" w:rsidP="00BB26C4">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B26C4" w:rsidRPr="008566BF" w:rsidRDefault="00BB26C4" w:rsidP="00BB26C4">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BB26C4" w:rsidRPr="008566BF" w:rsidRDefault="00BB26C4" w:rsidP="00BB26C4">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BB26C4" w:rsidRPr="008566BF" w:rsidRDefault="00BB26C4" w:rsidP="00BB26C4">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lastRenderedPageBreak/>
        <w:t>12. ПОДАЦИ О ВРСТИ, САДРЖИНИ, НАЧИНУ ПОДНОШЕЊА, ВИСИНИ И РОКОВИМА ОБЕЗБЕЂЕЊА ИСПУЊЕЊА ОБАВЕЗА ПОНУЂАЧА</w:t>
      </w:r>
    </w:p>
    <w:p w:rsidR="003A63AE" w:rsidRPr="008566BF" w:rsidRDefault="003A63AE" w:rsidP="00BD7632">
      <w:pPr>
        <w:jc w:val="both"/>
        <w:rPr>
          <w:rFonts w:ascii="Arial" w:hAnsi="Arial" w:cs="Arial"/>
          <w:b/>
          <w:i/>
          <w:iCs/>
          <w:lang w:val="ru-RU"/>
        </w:rPr>
      </w:pPr>
    </w:p>
    <w:p w:rsidR="00B00E88" w:rsidRPr="00A24266" w:rsidRDefault="00B00E88" w:rsidP="00B00E88">
      <w:pPr>
        <w:jc w:val="both"/>
        <w:rPr>
          <w:rFonts w:ascii="Arial" w:hAnsi="Arial" w:cs="Arial"/>
          <w:iCs/>
        </w:rPr>
      </w:pPr>
      <w:r>
        <w:rPr>
          <w:rFonts w:ascii="Arial" w:hAnsi="Arial" w:cs="Arial"/>
          <w:iCs/>
        </w:rPr>
        <w:t>Није потребно да понуђачи достављају средства финансијског обезбеђења у скопу својих понуда.</w:t>
      </w:r>
    </w:p>
    <w:p w:rsidR="00BD7632" w:rsidRPr="00136AE3" w:rsidRDefault="00BD7632" w:rsidP="00BD7632">
      <w:pPr>
        <w:jc w:val="both"/>
        <w:rPr>
          <w:rFonts w:ascii="Arial" w:hAnsi="Arial" w:cs="Arial"/>
          <w:b/>
          <w:lang w:val="sr-Cyrl-CS"/>
        </w:rPr>
      </w:pPr>
    </w:p>
    <w:p w:rsidR="00BD7632" w:rsidRDefault="00BD7632" w:rsidP="00BD7632">
      <w:pPr>
        <w:jc w:val="both"/>
        <w:rPr>
          <w:rFonts w:ascii="Arial" w:hAnsi="Arial" w:cs="Arial"/>
          <w:b/>
          <w:bCs/>
          <w:i/>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3A63AE" w:rsidRPr="008566BF" w:rsidRDefault="003A63AE" w:rsidP="00BD7632">
      <w:pPr>
        <w:jc w:val="both"/>
        <w:rPr>
          <w:lang w:val="ru-RU"/>
        </w:rPr>
      </w:pPr>
    </w:p>
    <w:p w:rsidR="00BD7632" w:rsidRDefault="00BD7632" w:rsidP="003A63AE">
      <w:pPr>
        <w:spacing w:line="240" w:lineRule="auto"/>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3A63AE">
      <w:pPr>
        <w:spacing w:line="240" w:lineRule="auto"/>
        <w:jc w:val="both"/>
        <w:rPr>
          <w:rFonts w:ascii="Arial" w:hAnsi="Arial" w:cs="Arial"/>
          <w:b/>
          <w:i/>
          <w:lang w:val="sr-Cyrl-CS"/>
        </w:rPr>
      </w:pPr>
    </w:p>
    <w:p w:rsidR="00BD7632" w:rsidRPr="003A63AE" w:rsidRDefault="00BD7632" w:rsidP="003A63AE">
      <w:pPr>
        <w:spacing w:line="240" w:lineRule="auto"/>
        <w:jc w:val="both"/>
        <w:rPr>
          <w:rFonts w:ascii="Arial" w:hAnsi="Arial" w:cs="Arial"/>
          <w:b/>
          <w:bCs/>
          <w:i/>
          <w:lang w:val="sr-Cyrl-CS"/>
        </w:rPr>
      </w:pPr>
      <w:r w:rsidRPr="003A63AE">
        <w:rPr>
          <w:rFonts w:ascii="Arial" w:hAnsi="Arial" w:cs="Arial"/>
          <w:b/>
          <w:bCs/>
          <w:i/>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574F8C" w:rsidRDefault="00BD7632" w:rsidP="00BD7632">
      <w:pPr>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574F8C">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BB26C4">
        <w:rPr>
          <w:rFonts w:ascii="Arial" w:hAnsi="Arial" w:cs="Arial"/>
          <w:i/>
          <w:color w:val="auto"/>
          <w:lang w:val="sr-Cyrl-CS"/>
        </w:rPr>
        <w:t>О</w:t>
      </w:r>
      <w:r>
        <w:rPr>
          <w:rFonts w:ascii="Arial" w:hAnsi="Arial" w:cs="Arial"/>
          <w:i/>
          <w:color w:val="auto"/>
          <w:lang w:val="sr-Cyrl-CS"/>
        </w:rPr>
        <w:t>пштине Баточина,</w:t>
      </w:r>
      <w:r w:rsidR="00BB26C4" w:rsidRPr="00BB26C4">
        <w:rPr>
          <w:rFonts w:ascii="Arial" w:hAnsi="Arial" w:cs="Arial"/>
          <w:i/>
          <w:color w:val="auto"/>
          <w:lang w:val="sr-Cyrl-CS"/>
        </w:rPr>
        <w:t xml:space="preserve"> </w:t>
      </w:r>
      <w:r w:rsidR="00BB26C4">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Pr>
          <w:rFonts w:ascii="Arial" w:hAnsi="Arial" w:cs="Arial"/>
          <w:i/>
          <w:color w:val="auto"/>
          <w:lang w:val="sr-Cyrl-CS"/>
        </w:rPr>
        <w:t xml:space="preserve"> бр.3</w:t>
      </w:r>
      <w:r w:rsidR="00BB26C4">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0" w:history="1">
        <w:r w:rsidRPr="00454CC3">
          <w:rPr>
            <w:rStyle w:val="Hyperlink"/>
            <w:rFonts w:ascii="Arial" w:hAnsi="Arial" w:cs="Arial"/>
            <w:i/>
            <w:iCs/>
          </w:rPr>
          <w:t>olja.jasovic@sobatocina.org.rs</w:t>
        </w:r>
      </w:hyperlink>
      <w:r w:rsidR="00BB26C4">
        <w:rPr>
          <w:lang w:val="sr-Cyrl-CS"/>
        </w:rPr>
        <w:t>,</w:t>
      </w:r>
      <w:r w:rsidR="00D51181">
        <w:rPr>
          <w:lang w:val="sr-Cyrl-CS"/>
        </w:rPr>
        <w:t xml:space="preserve"> </w:t>
      </w:r>
      <w:r w:rsidR="00D51181" w:rsidRPr="00D51181">
        <w:rPr>
          <w:rFonts w:ascii="Arial" w:hAnsi="Arial" w:cs="Arial"/>
          <w:i/>
          <w:lang w:val="sr-Cyrl-CS"/>
        </w:rPr>
        <w:t>или</w:t>
      </w:r>
      <w:r w:rsidR="00574F8C">
        <w:rPr>
          <w:rFonts w:ascii="Arial" w:hAnsi="Arial" w:cs="Arial"/>
          <w:i/>
          <w:lang w:val="sr-Cyrl-CS"/>
        </w:rPr>
        <w:t xml:space="preserve"> </w:t>
      </w:r>
      <w:r w:rsidR="00BB26C4">
        <w:rPr>
          <w:lang w:val="sr-Cyrl-CS"/>
        </w:rPr>
        <w:t xml:space="preserve"> </w:t>
      </w:r>
      <w:hyperlink r:id="rId21" w:history="1">
        <w:r w:rsidR="00574F8C" w:rsidRPr="00574F8C">
          <w:rPr>
            <w:rStyle w:val="Hyperlink"/>
            <w:rFonts w:ascii="Arial" w:hAnsi="Arial" w:cs="Arial"/>
            <w:i/>
            <w:lang w:val="sr-Latn-CS"/>
          </w:rPr>
          <w:t>jelenadrageljevic</w:t>
        </w:r>
        <w:r w:rsidR="00574F8C" w:rsidRPr="00574F8C">
          <w:rPr>
            <w:rStyle w:val="Hyperlink"/>
            <w:rFonts w:ascii="Arial" w:hAnsi="Arial" w:cs="Arial"/>
            <w:i/>
          </w:rPr>
          <w:t>@ymail.com</w:t>
        </w:r>
      </w:hyperlink>
      <w:r w:rsidR="00574F8C">
        <w:rPr>
          <w:rFonts w:ascii="Arial" w:hAnsi="Arial" w:cs="Arial"/>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C2346B">
        <w:rPr>
          <w:rFonts w:ascii="Arial" w:hAnsi="Arial" w:cs="Arial"/>
          <w:lang w:val="ru-RU"/>
        </w:rPr>
        <w:t xml:space="preserve"> на својој интернет страници. </w:t>
      </w:r>
    </w:p>
    <w:p w:rsidR="00BD7632" w:rsidRDefault="00BD7632" w:rsidP="00BD7632">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D51181">
        <w:rPr>
          <w:rFonts w:ascii="Arial" w:eastAsia="TimesNewRomanPS-BoldMT" w:hAnsi="Arial" w:cs="Arial"/>
          <w:b/>
          <w:bCs/>
          <w:lang w:val="ru-RU"/>
        </w:rPr>
        <w:t>В</w:t>
      </w:r>
      <w:r>
        <w:rPr>
          <w:rFonts w:ascii="Arial" w:eastAsia="TimesNewRomanPS-BoldMT" w:hAnsi="Arial" w:cs="Arial"/>
          <w:b/>
          <w:bCs/>
          <w:lang w:val="ru-RU"/>
        </w:rPr>
        <w:t>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2E1914">
        <w:rPr>
          <w:rFonts w:ascii="Arial" w:eastAsia="TimesNewRomanPS-BoldMT" w:hAnsi="Arial" w:cs="Arial"/>
          <w:b/>
          <w:bCs/>
          <w:lang w:val="sr-Cyrl-CS"/>
        </w:rPr>
        <w:t>1</w:t>
      </w:r>
      <w:r w:rsidR="00574F8C">
        <w:rPr>
          <w:rFonts w:ascii="Arial" w:eastAsia="TimesNewRomanPS-BoldMT" w:hAnsi="Arial" w:cs="Arial"/>
          <w:b/>
          <w:bCs/>
          <w:lang w:val="sr-Cyrl-CS"/>
        </w:rPr>
        <w:t>3/2019</w:t>
      </w:r>
      <w:r>
        <w:rPr>
          <w:rFonts w:ascii="Arial" w:eastAsia="TimesNewRomanPS-BoldMT" w:hAnsi="Arial" w:cs="Arial"/>
          <w:b/>
          <w:bCs/>
          <w:lang w:val="sr-Cyrl-CS"/>
        </w:rPr>
        <w:t xml:space="preserve"> -</w:t>
      </w:r>
      <w:r w:rsidR="00574F8C">
        <w:rPr>
          <w:rFonts w:ascii="Arial" w:hAnsi="Arial" w:cs="Arial"/>
          <w:b/>
          <w:bCs/>
          <w:iCs/>
          <w:lang w:val="sr-Cyrl-CS"/>
        </w:rPr>
        <w:t xml:space="preserve"> </w:t>
      </w:r>
      <w:r w:rsidR="00574F8C" w:rsidRPr="00A314D3">
        <w:rPr>
          <w:rFonts w:ascii="Arial" w:hAnsi="Arial" w:cs="Arial"/>
          <w:b/>
          <w:bCs/>
        </w:rPr>
        <w:t xml:space="preserve">Услуге стручног надзора за </w:t>
      </w:r>
      <w:r w:rsidR="00574F8C" w:rsidRPr="00A314D3">
        <w:rPr>
          <w:rFonts w:ascii="Arial" w:hAnsi="Arial" w:cs="Arial"/>
          <w:b/>
          <w:bCs/>
          <w:lang w:val="sr-Cyrl-CS"/>
        </w:rPr>
        <w:t>набавку</w:t>
      </w:r>
      <w:r w:rsidR="00574F8C" w:rsidRPr="00A314D3">
        <w:rPr>
          <w:rFonts w:ascii="Arial" w:hAnsi="Arial" w:cs="Arial"/>
          <w:b/>
          <w:bCs/>
        </w:rPr>
        <w:t xml:space="preserve"> опреме за рационализацију потрошње електричне енергије на мрежи јавног осветљења, IV </w:t>
      </w:r>
      <w:r w:rsidR="00574F8C" w:rsidRPr="00A314D3">
        <w:rPr>
          <w:rFonts w:ascii="Arial" w:hAnsi="Arial" w:cs="Arial"/>
          <w:b/>
          <w:bCs/>
          <w:lang w:val="sr-Cyrl-CS"/>
        </w:rPr>
        <w:t>фаза</w:t>
      </w:r>
      <w:r>
        <w:rPr>
          <w:rFonts w:ascii="Arial" w:hAnsi="Arial" w:cs="Arial"/>
          <w:b/>
          <w:lang w:val="sr-Cyrl-CS"/>
        </w:rPr>
        <w:t xml:space="preserve">. </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3A63AE" w:rsidRDefault="00BD7632" w:rsidP="00BD7632">
      <w:pPr>
        <w:jc w:val="both"/>
        <w:rPr>
          <w:rFonts w:ascii="Arial" w:hAnsi="Arial" w:cs="Arial"/>
          <w:b/>
          <w:bCs/>
          <w:i/>
          <w:lang w:val="ru-RU"/>
        </w:rPr>
      </w:pPr>
      <w:r w:rsidRPr="003A63AE">
        <w:rPr>
          <w:rFonts w:ascii="Arial" w:hAnsi="Arial" w:cs="Arial"/>
          <w:b/>
          <w:bCs/>
          <w:i/>
          <w:lang w:val="ru-RU"/>
        </w:rPr>
        <w:lastRenderedPageBreak/>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3A63AE" w:rsidRDefault="00BD7632" w:rsidP="00BD7632">
      <w:pPr>
        <w:jc w:val="both"/>
        <w:rPr>
          <w:rFonts w:ascii="Arial" w:hAnsi="Arial" w:cs="Arial"/>
          <w:b/>
          <w:i/>
          <w:lang w:val="ru-RU"/>
        </w:rPr>
      </w:pPr>
      <w:r w:rsidRPr="003A63AE">
        <w:rPr>
          <w:rFonts w:ascii="Arial" w:hAnsi="Arial" w:cs="Arial"/>
          <w:b/>
          <w:i/>
          <w:lang w:val="ru-RU"/>
        </w:rPr>
        <w:t>16.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3A63AE" w:rsidRDefault="00BD7632" w:rsidP="00BD7632">
      <w:pPr>
        <w:jc w:val="both"/>
        <w:rPr>
          <w:rFonts w:ascii="Arial" w:hAnsi="Arial" w:cs="Arial"/>
          <w:b/>
          <w:bCs/>
          <w:i/>
          <w:lang w:val="ru-RU"/>
        </w:rPr>
      </w:pPr>
      <w:r w:rsidRPr="003A63AE">
        <w:rPr>
          <w:rFonts w:ascii="Arial" w:hAnsi="Arial" w:cs="Arial"/>
          <w:b/>
          <w:bCs/>
          <w:i/>
          <w:lang w:val="ru-RU"/>
        </w:rPr>
        <w:t xml:space="preserve">17.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w:t>
      </w:r>
      <w:r w:rsidR="00D51181">
        <w:rPr>
          <w:rFonts w:ascii="Arial" w:hAnsi="Arial" w:cs="Arial"/>
        </w:rPr>
        <w:t xml:space="preserve"> </w:t>
      </w:r>
      <w:hyperlink r:id="rId23" w:history="1">
        <w:r w:rsidR="00171FB6" w:rsidRPr="00574F8C">
          <w:rPr>
            <w:rStyle w:val="Hyperlink"/>
            <w:rFonts w:ascii="Arial" w:hAnsi="Arial" w:cs="Arial"/>
            <w:i/>
            <w:lang w:val="sr-Latn-CS"/>
          </w:rPr>
          <w:t>jelenadrageljevic</w:t>
        </w:r>
        <w:r w:rsidR="00171FB6" w:rsidRPr="00574F8C">
          <w:rPr>
            <w:rStyle w:val="Hyperlink"/>
            <w:rFonts w:ascii="Arial" w:hAnsi="Arial" w:cs="Arial"/>
            <w:i/>
          </w:rPr>
          <w:t>@ymail.com</w:t>
        </w:r>
      </w:hyperlink>
      <w:r w:rsidR="00A041BB">
        <w:t xml:space="preserve"> </w:t>
      </w:r>
      <w:r w:rsidR="00A041BB" w:rsidRPr="00A041BB">
        <w:rPr>
          <w:rFonts w:ascii="Arial" w:hAnsi="Arial" w:cs="Arial"/>
        </w:rPr>
        <w:t>или</w:t>
      </w:r>
      <w:r w:rsidRPr="00F3045F">
        <w:rPr>
          <w:rFonts w:ascii="Arial" w:hAnsi="Arial" w:cs="Arial"/>
          <w:color w:val="auto"/>
          <w:lang w:val="ru-RU"/>
        </w:rPr>
        <w:t xml:space="preserve">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BD7632" w:rsidRDefault="00BD7632" w:rsidP="00BD7632">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sidR="00D51181">
        <w:rPr>
          <w:rFonts w:ascii="Arial" w:hAnsi="Arial" w:cs="Arial"/>
          <w:lang w:val="sr-Cyrl-CS"/>
        </w:rPr>
        <w:t>седам</w:t>
      </w:r>
      <w:r w:rsidRPr="00315408">
        <w:rPr>
          <w:rFonts w:ascii="Arial" w:hAnsi="Arial" w:cs="Arial"/>
        </w:rPr>
        <w:t xml:space="preserve"> дана пре истека рока за подношење понуда, без обзира на начин достављања и уколико је подносилац </w:t>
      </w:r>
      <w:r w:rsidRPr="00315408">
        <w:rPr>
          <w:rFonts w:ascii="Arial" w:hAnsi="Arial" w:cs="Arial"/>
        </w:rPr>
        <w:lastRenderedPageBreak/>
        <w:t xml:space="preserve">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BD7632" w:rsidRDefault="00BD7632" w:rsidP="00BD7632">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D7632" w:rsidRDefault="00BD7632" w:rsidP="00BD7632">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sidR="00D51181">
        <w:rPr>
          <w:rFonts w:ascii="Arial" w:hAnsi="Arial" w:cs="Arial"/>
          <w:lang w:val="sr-Cyrl-CS"/>
        </w:rPr>
        <w:t>десет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Default="00BD7632" w:rsidP="00BD7632">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Default="00BD7632" w:rsidP="00BD7632">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1) назив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назив и адресу наручиоца; </w:t>
      </w:r>
    </w:p>
    <w:p w:rsidR="00BD7632" w:rsidRDefault="00BD7632" w:rsidP="00D51181">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4) повреде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чињенице и доказе којима се повреде доказују; </w:t>
      </w:r>
    </w:p>
    <w:p w:rsidR="00BD7632" w:rsidRDefault="00BD7632" w:rsidP="00BD7632">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потпис подносиоца. </w:t>
      </w:r>
    </w:p>
    <w:p w:rsidR="00BD7632" w:rsidRDefault="00BD7632" w:rsidP="00BD7632">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Default="00BD7632" w:rsidP="00BD7632">
      <w:pPr>
        <w:ind w:firstLine="708"/>
        <w:jc w:val="both"/>
        <w:rPr>
          <w:rFonts w:ascii="Arial" w:hAnsi="Arial" w:cs="Arial"/>
        </w:rPr>
      </w:pPr>
      <w:r w:rsidRPr="00315408">
        <w:rPr>
          <w:rFonts w:ascii="Arial" w:hAnsi="Arial" w:cs="Arial"/>
        </w:rPr>
        <w:t xml:space="preserve">(3) износ таксе из члана 156. ЗЈН чија се уплата врши - </w:t>
      </w:r>
      <w:r w:rsidR="00E4357C">
        <w:rPr>
          <w:rFonts w:ascii="Arial" w:hAnsi="Arial" w:cs="Arial"/>
          <w:lang w:val="sr-Cyrl-CS"/>
        </w:rPr>
        <w:t>120</w:t>
      </w:r>
      <w:r w:rsidRPr="00315408">
        <w:rPr>
          <w:rFonts w:ascii="Arial" w:hAnsi="Arial" w:cs="Arial"/>
        </w:rPr>
        <w:t xml:space="preserve">.000 динара; </w:t>
      </w:r>
    </w:p>
    <w:p w:rsidR="00BD7632" w:rsidRDefault="00BD7632" w:rsidP="00BD7632">
      <w:pPr>
        <w:ind w:firstLine="708"/>
        <w:jc w:val="both"/>
        <w:rPr>
          <w:rFonts w:ascii="Arial" w:hAnsi="Arial" w:cs="Arial"/>
        </w:rPr>
      </w:pPr>
      <w:r w:rsidRPr="00315408">
        <w:rPr>
          <w:rFonts w:ascii="Arial" w:hAnsi="Arial" w:cs="Arial"/>
        </w:rPr>
        <w:t>(4) број рачуна: 840-30678845-06;</w:t>
      </w:r>
    </w:p>
    <w:p w:rsidR="00BD7632" w:rsidRDefault="00BD7632" w:rsidP="00BD7632">
      <w:pPr>
        <w:ind w:firstLine="708"/>
        <w:jc w:val="both"/>
        <w:rPr>
          <w:rFonts w:ascii="Arial" w:hAnsi="Arial" w:cs="Arial"/>
        </w:rPr>
      </w:pPr>
      <w:r w:rsidRPr="00315408">
        <w:rPr>
          <w:rFonts w:ascii="Arial" w:hAnsi="Arial" w:cs="Arial"/>
        </w:rPr>
        <w:t xml:space="preserve">(5) шифру плаћања: 153 или 253; </w:t>
      </w:r>
    </w:p>
    <w:p w:rsidR="00BD7632" w:rsidRDefault="00BD7632" w:rsidP="00BD7632">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BD7632" w:rsidRDefault="00BD7632" w:rsidP="00BD7632">
      <w:pPr>
        <w:ind w:firstLine="708"/>
        <w:jc w:val="both"/>
        <w:rPr>
          <w:rFonts w:ascii="Arial" w:hAnsi="Arial" w:cs="Arial"/>
        </w:rPr>
      </w:pPr>
      <w:r w:rsidRPr="00315408">
        <w:rPr>
          <w:rFonts w:ascii="Arial" w:hAnsi="Arial" w:cs="Arial"/>
        </w:rPr>
        <w:lastRenderedPageBreak/>
        <w:t xml:space="preserve">(9) назив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B00E88" w:rsidRPr="008566BF" w:rsidRDefault="00B00E88" w:rsidP="00BD7632">
      <w:pPr>
        <w:jc w:val="both"/>
        <w:rPr>
          <w:rFonts w:ascii="Arial" w:hAnsi="Arial" w:cs="Arial"/>
          <w:lang w:val="ru-RU"/>
        </w:rPr>
      </w:pPr>
    </w:p>
    <w:p w:rsidR="00BD7632" w:rsidRPr="003A63AE" w:rsidRDefault="00BD7632" w:rsidP="00BD7632">
      <w:pPr>
        <w:jc w:val="both"/>
        <w:rPr>
          <w:rFonts w:ascii="Arial" w:hAnsi="Arial" w:cs="Arial"/>
          <w:b/>
          <w:i/>
          <w:lang w:val="ru-RU"/>
        </w:rPr>
      </w:pPr>
      <w:r w:rsidRPr="003A63AE">
        <w:rPr>
          <w:rFonts w:ascii="Arial" w:hAnsi="Arial" w:cs="Arial"/>
          <w:b/>
          <w:i/>
          <w:lang w:val="ru-RU"/>
        </w:rPr>
        <w:t>18.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4357C">
        <w:rPr>
          <w:rFonts w:ascii="Arial" w:hAnsi="Arial" w:cs="Arial"/>
          <w:lang w:val="sr-Cyrl-CS"/>
        </w:rPr>
        <w:t>25</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24"/>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C6B" w:rsidRDefault="009E4C6B" w:rsidP="00882075">
      <w:pPr>
        <w:spacing w:line="240" w:lineRule="auto"/>
      </w:pPr>
      <w:r>
        <w:separator/>
      </w:r>
    </w:p>
  </w:endnote>
  <w:endnote w:type="continuationSeparator" w:id="1">
    <w:p w:rsidR="009E4C6B" w:rsidRDefault="009E4C6B"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Times New Roman"/>
    <w:charset w:val="EE"/>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4265D0">
      <w:tc>
        <w:tcPr>
          <w:tcW w:w="8208" w:type="dxa"/>
          <w:tcBorders>
            <w:top w:val="single" w:sz="8" w:space="0" w:color="808080"/>
          </w:tcBorders>
          <w:shd w:val="clear" w:color="auto" w:fill="auto"/>
        </w:tcPr>
        <w:p w:rsidR="004265D0" w:rsidRPr="008968A8" w:rsidRDefault="004265D0" w:rsidP="00A314D3">
          <w:pPr>
            <w:pStyle w:val="Footer"/>
            <w:jc w:val="center"/>
            <w:rPr>
              <w:b/>
              <w:bCs/>
              <w:i/>
              <w:color w:val="4F81BD"/>
              <w:lang w:val="sr-Cyrl-CS"/>
            </w:rPr>
          </w:pPr>
          <w:r w:rsidRPr="004165B7">
            <w:rPr>
              <w:b/>
              <w:bCs/>
              <w:i/>
              <w:color w:val="4F81BD"/>
            </w:rPr>
            <w:t>Услуге стручног надзора ЈН бр</w:t>
          </w:r>
          <w:r w:rsidRPr="002E1914">
            <w:rPr>
              <w:b/>
              <w:bCs/>
              <w:i/>
              <w:color w:val="4F81BD"/>
            </w:rPr>
            <w:t>.</w:t>
          </w:r>
          <w:r w:rsidRPr="002E1914">
            <w:rPr>
              <w:b/>
              <w:bCs/>
              <w:i/>
              <w:color w:val="4F81BD"/>
              <w:lang w:val="sr-Cyrl-CS"/>
            </w:rPr>
            <w:t>1</w:t>
          </w:r>
          <w:r>
            <w:rPr>
              <w:b/>
              <w:bCs/>
              <w:i/>
              <w:color w:val="4F81BD"/>
              <w:lang w:val="sr-Cyrl-CS"/>
            </w:rPr>
            <w:t>3</w:t>
          </w:r>
          <w:r w:rsidRPr="002E1914">
            <w:rPr>
              <w:b/>
              <w:bCs/>
              <w:i/>
              <w:color w:val="4F81BD"/>
              <w:lang w:val="sr-Cyrl-CS"/>
            </w:rPr>
            <w:t>/201</w:t>
          </w:r>
          <w:r>
            <w:rPr>
              <w:b/>
              <w:bCs/>
              <w:i/>
              <w:color w:val="4F81BD"/>
              <w:lang w:val="sr-Cyrl-CS"/>
            </w:rPr>
            <w:t>9</w:t>
          </w:r>
        </w:p>
      </w:tc>
      <w:tc>
        <w:tcPr>
          <w:tcW w:w="1034" w:type="dxa"/>
          <w:tcBorders>
            <w:top w:val="single" w:sz="8" w:space="0" w:color="808080"/>
            <w:left w:val="single" w:sz="8" w:space="0" w:color="808080"/>
          </w:tcBorders>
          <w:shd w:val="clear" w:color="auto" w:fill="auto"/>
        </w:tcPr>
        <w:p w:rsidR="004265D0" w:rsidRDefault="004265D0">
          <w:pPr>
            <w:pStyle w:val="Footer"/>
            <w:rPr>
              <w:color w:val="1F497D"/>
            </w:rPr>
          </w:pPr>
          <w:r>
            <w:rPr>
              <w:b/>
              <w:bCs/>
              <w:color w:val="4F81BD"/>
            </w:rPr>
            <w:t xml:space="preserve"> </w:t>
          </w:r>
          <w:r w:rsidR="00A612FB">
            <w:rPr>
              <w:b/>
              <w:bCs/>
              <w:color w:val="4F81BD"/>
            </w:rPr>
            <w:fldChar w:fldCharType="begin"/>
          </w:r>
          <w:r>
            <w:rPr>
              <w:b/>
              <w:bCs/>
              <w:color w:val="4F81BD"/>
            </w:rPr>
            <w:instrText xml:space="preserve"> PAGE </w:instrText>
          </w:r>
          <w:r w:rsidR="00A612FB">
            <w:rPr>
              <w:b/>
              <w:bCs/>
              <w:color w:val="4F81BD"/>
            </w:rPr>
            <w:fldChar w:fldCharType="separate"/>
          </w:r>
          <w:r w:rsidR="00C32EF0">
            <w:rPr>
              <w:b/>
              <w:bCs/>
              <w:noProof/>
              <w:color w:val="4F81BD"/>
            </w:rPr>
            <w:t>24</w:t>
          </w:r>
          <w:r w:rsidR="00A612FB">
            <w:rPr>
              <w:b/>
              <w:bCs/>
              <w:color w:val="4F81BD"/>
            </w:rPr>
            <w:fldChar w:fldCharType="end"/>
          </w:r>
          <w:r>
            <w:rPr>
              <w:color w:val="4F81BD"/>
            </w:rPr>
            <w:t xml:space="preserve">/ </w:t>
          </w:r>
          <w:r w:rsidR="00A612FB">
            <w:rPr>
              <w:b/>
              <w:bCs/>
              <w:color w:val="4F81BD"/>
            </w:rPr>
            <w:fldChar w:fldCharType="begin"/>
          </w:r>
          <w:r>
            <w:rPr>
              <w:b/>
              <w:bCs/>
              <w:color w:val="4F81BD"/>
            </w:rPr>
            <w:instrText xml:space="preserve"> NUMPAGES \*Arabic </w:instrText>
          </w:r>
          <w:r w:rsidR="00A612FB">
            <w:rPr>
              <w:b/>
              <w:bCs/>
              <w:color w:val="4F81BD"/>
            </w:rPr>
            <w:fldChar w:fldCharType="separate"/>
          </w:r>
          <w:r w:rsidR="00C32EF0">
            <w:rPr>
              <w:b/>
              <w:bCs/>
              <w:noProof/>
              <w:color w:val="4F81BD"/>
            </w:rPr>
            <w:t>35</w:t>
          </w:r>
          <w:r w:rsidR="00A612FB">
            <w:rPr>
              <w:b/>
              <w:bCs/>
              <w:color w:val="4F81BD"/>
            </w:rPr>
            <w:fldChar w:fldCharType="end"/>
          </w:r>
        </w:p>
      </w:tc>
    </w:tr>
  </w:tbl>
  <w:p w:rsidR="004265D0" w:rsidRDefault="004265D0">
    <w:pPr>
      <w:pStyle w:val="Footer"/>
      <w:jc w:val="right"/>
    </w:pPr>
    <w:r>
      <w:rPr>
        <w:color w:val="1F497D"/>
      </w:rPr>
      <w:t xml:space="preserve"> </w:t>
    </w:r>
  </w:p>
  <w:p w:rsidR="004265D0" w:rsidRDefault="004265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C6B" w:rsidRDefault="009E4C6B" w:rsidP="00882075">
      <w:pPr>
        <w:spacing w:line="240" w:lineRule="auto"/>
      </w:pPr>
      <w:r>
        <w:separator/>
      </w:r>
    </w:p>
  </w:footnote>
  <w:footnote w:type="continuationSeparator" w:id="1">
    <w:p w:rsidR="009E4C6B" w:rsidRDefault="009E4C6B"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96E66AA"/>
    <w:multiLevelType w:val="hybridMultilevel"/>
    <w:tmpl w:val="B7609262"/>
    <w:lvl w:ilvl="0" w:tplc="41F0F33A">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092656"/>
    <w:multiLevelType w:val="hybridMultilevel"/>
    <w:tmpl w:val="F93C03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2">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3">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nsid w:val="515F6C4D"/>
    <w:multiLevelType w:val="hybridMultilevel"/>
    <w:tmpl w:val="35B262B4"/>
    <w:lvl w:ilvl="0" w:tplc="04090001">
      <w:start w:val="1"/>
      <w:numFmt w:val="bullet"/>
      <w:lvlText w:val=""/>
      <w:lvlJc w:val="left"/>
      <w:pPr>
        <w:ind w:left="999" w:hanging="360"/>
      </w:pPr>
      <w:rPr>
        <w:rFonts w:ascii="Symbol" w:hAnsi="Symbol"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26">
    <w:nsid w:val="53007231"/>
    <w:multiLevelType w:val="hybridMultilevel"/>
    <w:tmpl w:val="0FE4E7B2"/>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7">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8">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4"/>
  </w:num>
  <w:num w:numId="5">
    <w:abstractNumId w:val="28"/>
  </w:num>
  <w:num w:numId="6">
    <w:abstractNumId w:val="27"/>
  </w:num>
  <w:num w:numId="7">
    <w:abstractNumId w:val="22"/>
  </w:num>
  <w:num w:numId="8">
    <w:abstractNumId w:val="32"/>
  </w:num>
  <w:num w:numId="9">
    <w:abstractNumId w:val="10"/>
  </w:num>
  <w:num w:numId="10">
    <w:abstractNumId w:val="13"/>
  </w:num>
  <w:num w:numId="11">
    <w:abstractNumId w:val="16"/>
  </w:num>
  <w:num w:numId="12">
    <w:abstractNumId w:val="12"/>
  </w:num>
  <w:num w:numId="13">
    <w:abstractNumId w:val="21"/>
  </w:num>
  <w:num w:numId="14">
    <w:abstractNumId w:val="23"/>
  </w:num>
  <w:num w:numId="15">
    <w:abstractNumId w:val="18"/>
  </w:num>
  <w:num w:numId="16">
    <w:abstractNumId w:val="31"/>
  </w:num>
  <w:num w:numId="17">
    <w:abstractNumId w:val="24"/>
  </w:num>
  <w:num w:numId="18">
    <w:abstractNumId w:val="11"/>
  </w:num>
  <w:num w:numId="19">
    <w:abstractNumId w:val="19"/>
  </w:num>
  <w:num w:numId="20">
    <w:abstractNumId w:val="30"/>
  </w:num>
  <w:num w:numId="21">
    <w:abstractNumId w:val="29"/>
  </w:num>
  <w:num w:numId="22">
    <w:abstractNumId w:val="17"/>
  </w:num>
  <w:num w:numId="23">
    <w:abstractNumId w:val="15"/>
  </w:num>
  <w:num w:numId="24">
    <w:abstractNumId w:val="20"/>
  </w:num>
  <w:num w:numId="25">
    <w:abstractNumId w:val="26"/>
  </w:num>
  <w:num w:numId="26">
    <w:abstractNumId w:val="25"/>
  </w:num>
  <w:num w:numId="27">
    <w:abstractNumId w:val="7"/>
  </w:num>
  <w:num w:numId="28">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146F4"/>
    <w:rsid w:val="00025E82"/>
    <w:rsid w:val="0004791C"/>
    <w:rsid w:val="00060BAB"/>
    <w:rsid w:val="00063E8A"/>
    <w:rsid w:val="000A04E1"/>
    <w:rsid w:val="000B7CDE"/>
    <w:rsid w:val="000F7120"/>
    <w:rsid w:val="00102B53"/>
    <w:rsid w:val="0011101F"/>
    <w:rsid w:val="00115986"/>
    <w:rsid w:val="00116859"/>
    <w:rsid w:val="001261D2"/>
    <w:rsid w:val="001524FB"/>
    <w:rsid w:val="00171747"/>
    <w:rsid w:val="00171A63"/>
    <w:rsid w:val="00171FB6"/>
    <w:rsid w:val="001953B1"/>
    <w:rsid w:val="001A3695"/>
    <w:rsid w:val="001A6510"/>
    <w:rsid w:val="001D4B8D"/>
    <w:rsid w:val="001E111D"/>
    <w:rsid w:val="001F2A71"/>
    <w:rsid w:val="00217C76"/>
    <w:rsid w:val="0022622F"/>
    <w:rsid w:val="00245573"/>
    <w:rsid w:val="00252CC2"/>
    <w:rsid w:val="00253F5F"/>
    <w:rsid w:val="00263685"/>
    <w:rsid w:val="002960B1"/>
    <w:rsid w:val="002A1C35"/>
    <w:rsid w:val="002A724A"/>
    <w:rsid w:val="002B34BA"/>
    <w:rsid w:val="002C7AC7"/>
    <w:rsid w:val="002D0335"/>
    <w:rsid w:val="002E1914"/>
    <w:rsid w:val="0030549F"/>
    <w:rsid w:val="00313F53"/>
    <w:rsid w:val="003446F9"/>
    <w:rsid w:val="00351644"/>
    <w:rsid w:val="00387060"/>
    <w:rsid w:val="00390181"/>
    <w:rsid w:val="003957ED"/>
    <w:rsid w:val="003A63AE"/>
    <w:rsid w:val="003B5D15"/>
    <w:rsid w:val="003D267C"/>
    <w:rsid w:val="003E69A0"/>
    <w:rsid w:val="0041314B"/>
    <w:rsid w:val="00425375"/>
    <w:rsid w:val="004259F6"/>
    <w:rsid w:val="004265D0"/>
    <w:rsid w:val="00427A65"/>
    <w:rsid w:val="00432A9A"/>
    <w:rsid w:val="004331B9"/>
    <w:rsid w:val="0044369C"/>
    <w:rsid w:val="0045696C"/>
    <w:rsid w:val="00457BF5"/>
    <w:rsid w:val="00465A27"/>
    <w:rsid w:val="00480BC8"/>
    <w:rsid w:val="004A6CD8"/>
    <w:rsid w:val="004B3299"/>
    <w:rsid w:val="004B758B"/>
    <w:rsid w:val="004C4B6A"/>
    <w:rsid w:val="004E0CE2"/>
    <w:rsid w:val="004E3184"/>
    <w:rsid w:val="00500542"/>
    <w:rsid w:val="00507A8F"/>
    <w:rsid w:val="00511ADD"/>
    <w:rsid w:val="00517B02"/>
    <w:rsid w:val="00526AE8"/>
    <w:rsid w:val="00532FA1"/>
    <w:rsid w:val="00533A31"/>
    <w:rsid w:val="0053638E"/>
    <w:rsid w:val="00551A60"/>
    <w:rsid w:val="005520AD"/>
    <w:rsid w:val="00552403"/>
    <w:rsid w:val="00574F8C"/>
    <w:rsid w:val="00592493"/>
    <w:rsid w:val="00595A64"/>
    <w:rsid w:val="00597C9E"/>
    <w:rsid w:val="005D7DBE"/>
    <w:rsid w:val="005E1A44"/>
    <w:rsid w:val="006172C7"/>
    <w:rsid w:val="006230A0"/>
    <w:rsid w:val="00625352"/>
    <w:rsid w:val="006306CC"/>
    <w:rsid w:val="006354F3"/>
    <w:rsid w:val="006358CE"/>
    <w:rsid w:val="00636BD1"/>
    <w:rsid w:val="006434AA"/>
    <w:rsid w:val="00647AA2"/>
    <w:rsid w:val="00673AB9"/>
    <w:rsid w:val="006A587D"/>
    <w:rsid w:val="006D55A4"/>
    <w:rsid w:val="006E023A"/>
    <w:rsid w:val="006E7586"/>
    <w:rsid w:val="006F4FA3"/>
    <w:rsid w:val="007053B1"/>
    <w:rsid w:val="00711D06"/>
    <w:rsid w:val="007259D9"/>
    <w:rsid w:val="0079260A"/>
    <w:rsid w:val="00795750"/>
    <w:rsid w:val="007A36E2"/>
    <w:rsid w:val="007A713F"/>
    <w:rsid w:val="007D2374"/>
    <w:rsid w:val="007E6F66"/>
    <w:rsid w:val="00812766"/>
    <w:rsid w:val="00822DFD"/>
    <w:rsid w:val="00825767"/>
    <w:rsid w:val="00834A85"/>
    <w:rsid w:val="00843ABF"/>
    <w:rsid w:val="008660D4"/>
    <w:rsid w:val="00871579"/>
    <w:rsid w:val="00880DF4"/>
    <w:rsid w:val="00882075"/>
    <w:rsid w:val="00884530"/>
    <w:rsid w:val="00884E02"/>
    <w:rsid w:val="008A009A"/>
    <w:rsid w:val="008A7959"/>
    <w:rsid w:val="008B712E"/>
    <w:rsid w:val="008C4CA8"/>
    <w:rsid w:val="008D16DA"/>
    <w:rsid w:val="008E5B31"/>
    <w:rsid w:val="008F038E"/>
    <w:rsid w:val="008F4025"/>
    <w:rsid w:val="00907C50"/>
    <w:rsid w:val="00920F81"/>
    <w:rsid w:val="0093058E"/>
    <w:rsid w:val="009320C8"/>
    <w:rsid w:val="00932C6D"/>
    <w:rsid w:val="009345C0"/>
    <w:rsid w:val="00944599"/>
    <w:rsid w:val="009470AE"/>
    <w:rsid w:val="00954DD4"/>
    <w:rsid w:val="009576B9"/>
    <w:rsid w:val="00962D9E"/>
    <w:rsid w:val="009731C2"/>
    <w:rsid w:val="009B722E"/>
    <w:rsid w:val="009B7B00"/>
    <w:rsid w:val="009D6323"/>
    <w:rsid w:val="009E4C6B"/>
    <w:rsid w:val="009F3306"/>
    <w:rsid w:val="00A041BB"/>
    <w:rsid w:val="00A07255"/>
    <w:rsid w:val="00A314D3"/>
    <w:rsid w:val="00A32B8C"/>
    <w:rsid w:val="00A612FB"/>
    <w:rsid w:val="00A6376B"/>
    <w:rsid w:val="00A651F6"/>
    <w:rsid w:val="00A8478B"/>
    <w:rsid w:val="00AA5CF2"/>
    <w:rsid w:val="00AD24A0"/>
    <w:rsid w:val="00AF056D"/>
    <w:rsid w:val="00B00E88"/>
    <w:rsid w:val="00B172AA"/>
    <w:rsid w:val="00B1790D"/>
    <w:rsid w:val="00B20914"/>
    <w:rsid w:val="00B2423C"/>
    <w:rsid w:val="00B50D7F"/>
    <w:rsid w:val="00B57C54"/>
    <w:rsid w:val="00B63284"/>
    <w:rsid w:val="00B77615"/>
    <w:rsid w:val="00BB26C4"/>
    <w:rsid w:val="00BB51F8"/>
    <w:rsid w:val="00BC4C22"/>
    <w:rsid w:val="00BD0869"/>
    <w:rsid w:val="00BD7632"/>
    <w:rsid w:val="00BF19B5"/>
    <w:rsid w:val="00C0753D"/>
    <w:rsid w:val="00C119F3"/>
    <w:rsid w:val="00C1386A"/>
    <w:rsid w:val="00C2346B"/>
    <w:rsid w:val="00C32EF0"/>
    <w:rsid w:val="00C3462B"/>
    <w:rsid w:val="00C56359"/>
    <w:rsid w:val="00C8303D"/>
    <w:rsid w:val="00C916F9"/>
    <w:rsid w:val="00C9663E"/>
    <w:rsid w:val="00CA25AD"/>
    <w:rsid w:val="00CB295F"/>
    <w:rsid w:val="00CC3245"/>
    <w:rsid w:val="00CC7F21"/>
    <w:rsid w:val="00CF32A6"/>
    <w:rsid w:val="00D02997"/>
    <w:rsid w:val="00D51181"/>
    <w:rsid w:val="00D51388"/>
    <w:rsid w:val="00D77AB8"/>
    <w:rsid w:val="00D9735C"/>
    <w:rsid w:val="00DC2D85"/>
    <w:rsid w:val="00DC3EB4"/>
    <w:rsid w:val="00DE5348"/>
    <w:rsid w:val="00DE7732"/>
    <w:rsid w:val="00E023B3"/>
    <w:rsid w:val="00E16408"/>
    <w:rsid w:val="00E30E46"/>
    <w:rsid w:val="00E4357C"/>
    <w:rsid w:val="00E63B54"/>
    <w:rsid w:val="00E779D5"/>
    <w:rsid w:val="00E80813"/>
    <w:rsid w:val="00E91810"/>
    <w:rsid w:val="00EA2172"/>
    <w:rsid w:val="00EC61D0"/>
    <w:rsid w:val="00ED29C0"/>
    <w:rsid w:val="00EE565A"/>
    <w:rsid w:val="00EE71B8"/>
    <w:rsid w:val="00F07367"/>
    <w:rsid w:val="00F129A1"/>
    <w:rsid w:val="00F30161"/>
    <w:rsid w:val="00F34BFC"/>
    <w:rsid w:val="00F35264"/>
    <w:rsid w:val="00F82787"/>
    <w:rsid w:val="00FC16AD"/>
    <w:rsid w:val="00FC7EA5"/>
    <w:rsid w:val="00FD0DF3"/>
    <w:rsid w:val="00FE27EF"/>
    <w:rsid w:val="00FE4D17"/>
    <w:rsid w:val="00FF022B"/>
    <w:rsid w:val="00FF3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styleId="EndnoteText">
    <w:name w:val="endnote text"/>
    <w:basedOn w:val="Normal"/>
    <w:link w:val="EndnoteTextChar"/>
    <w:uiPriority w:val="99"/>
    <w:semiHidden/>
    <w:unhideWhenUsed/>
    <w:rsid w:val="00D51181"/>
    <w:pPr>
      <w:spacing w:line="240" w:lineRule="auto"/>
    </w:pPr>
    <w:rPr>
      <w:sz w:val="20"/>
      <w:szCs w:val="20"/>
    </w:rPr>
  </w:style>
  <w:style w:type="character" w:customStyle="1" w:styleId="EndnoteTextChar">
    <w:name w:val="Endnote Text Char"/>
    <w:basedOn w:val="DefaultParagraphFont"/>
    <w:link w:val="EndnoteText"/>
    <w:uiPriority w:val="99"/>
    <w:semiHidden/>
    <w:rsid w:val="00D51181"/>
    <w:rPr>
      <w:rFonts w:ascii="Times New Roman" w:eastAsia="Arial Unicode MS" w:hAnsi="Times New Roman" w:cs="Times New Roman"/>
      <w:color w:val="000000"/>
      <w:kern w:val="1"/>
      <w:sz w:val="20"/>
      <w:szCs w:val="20"/>
      <w:lang w:eastAsia="ar-SA"/>
    </w:rPr>
  </w:style>
  <w:style w:type="character" w:styleId="EndnoteReference">
    <w:name w:val="endnote reference"/>
    <w:basedOn w:val="DefaultParagraphFont"/>
    <w:uiPriority w:val="99"/>
    <w:semiHidden/>
    <w:unhideWhenUsed/>
    <w:rsid w:val="00D51181"/>
    <w:rPr>
      <w:vertAlign w:val="superscript"/>
    </w:rPr>
  </w:style>
</w:styles>
</file>

<file path=word/webSettings.xml><?xml version="1.0" encoding="utf-8"?>
<w:webSettings xmlns:r="http://schemas.openxmlformats.org/officeDocument/2006/relationships" xmlns:w="http://schemas.openxmlformats.org/wordprocessingml/2006/main">
  <w:divs>
    <w:div w:id="186817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elenadrageljevic@ymail.com" TargetMode="Externa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mailto:jelenadrageljevic@ymail.com" TargetMode="External"/><Relationship Id="rId10" Type="http://schemas.openxmlformats.org/officeDocument/2006/relationships/hyperlink" Target="http://www.sobatocina.org.rs" TargetMode="External"/><Relationship Id="rId19"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281D6-EBFC-4B8E-B385-6DBF7D2C0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9338</Words>
  <Characters>53229</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3</cp:revision>
  <cp:lastPrinted>2019-08-06T11:00:00Z</cp:lastPrinted>
  <dcterms:created xsi:type="dcterms:W3CDTF">2019-08-06T12:29:00Z</dcterms:created>
  <dcterms:modified xsi:type="dcterms:W3CDTF">2019-08-06T12:38:00Z</dcterms:modified>
</cp:coreProperties>
</file>